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70" w:type="dxa"/>
          <w:right w:w="70" w:type="dxa"/>
        </w:tblCellMar>
        <w:tblLook w:val="04A0" w:firstRow="1" w:lastRow="0" w:firstColumn="1" w:lastColumn="0" w:noHBand="0" w:noVBand="1"/>
      </w:tblPr>
      <w:tblGrid>
        <w:gridCol w:w="8556"/>
        <w:gridCol w:w="1072"/>
      </w:tblGrid>
      <w:tr w:rsidR="00487B42" w:rsidRPr="0093387A" w14:paraId="17194660" w14:textId="77777777" w:rsidTr="00E870E3">
        <w:trPr>
          <w:trHeight w:val="280"/>
        </w:trPr>
        <w:tc>
          <w:tcPr>
            <w:tcW w:w="0" w:type="auto"/>
            <w:gridSpan w:val="2"/>
            <w:tcBorders>
              <w:top w:val="single" w:sz="4" w:space="0" w:color="auto"/>
              <w:left w:val="single" w:sz="4" w:space="0" w:color="auto"/>
              <w:bottom w:val="single" w:sz="4" w:space="0" w:color="auto"/>
              <w:right w:val="single" w:sz="4" w:space="0" w:color="000000"/>
            </w:tcBorders>
            <w:shd w:val="clear" w:color="auto" w:fill="auto"/>
            <w:hideMark/>
          </w:tcPr>
          <w:p w14:paraId="1897EAD9" w14:textId="77777777" w:rsidR="00487B42" w:rsidRPr="0093387A" w:rsidRDefault="00487B42" w:rsidP="00E870E3">
            <w:pPr>
              <w:jc w:val="cente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FONDO DEL SALARIO </w:t>
            </w:r>
            <w:proofErr w:type="gramStart"/>
            <w:r w:rsidRPr="0093387A">
              <w:rPr>
                <w:rFonts w:ascii="Calibri" w:eastAsia="Times New Roman" w:hAnsi="Calibri" w:cs="Calibri"/>
                <w:b/>
                <w:bCs/>
                <w:color w:val="000000"/>
                <w:kern w:val="0"/>
                <w:sz w:val="20"/>
                <w:szCs w:val="20"/>
                <w:lang w:eastAsia="it-IT"/>
                <w14:ligatures w14:val="none"/>
              </w:rPr>
              <w:t>ACCESSORIO  ANNO</w:t>
            </w:r>
            <w:proofErr w:type="gramEnd"/>
            <w:r w:rsidRPr="0093387A">
              <w:rPr>
                <w:rFonts w:ascii="Calibri" w:eastAsia="Times New Roman" w:hAnsi="Calibri" w:cs="Calibri"/>
                <w:b/>
                <w:bCs/>
                <w:color w:val="000000"/>
                <w:kern w:val="0"/>
                <w:sz w:val="20"/>
                <w:szCs w:val="20"/>
                <w:lang w:eastAsia="it-IT"/>
                <w14:ligatures w14:val="none"/>
              </w:rPr>
              <w:t xml:space="preserve"> 2024 DEL COMUNE DI ________________</w:t>
            </w:r>
          </w:p>
        </w:tc>
      </w:tr>
      <w:tr w:rsidR="00487B42" w:rsidRPr="0093387A" w14:paraId="555487CA" w14:textId="77777777" w:rsidTr="00E870E3">
        <w:trPr>
          <w:trHeight w:val="280"/>
        </w:trPr>
        <w:tc>
          <w:tcPr>
            <w:tcW w:w="0" w:type="auto"/>
            <w:tcBorders>
              <w:top w:val="nil"/>
              <w:left w:val="nil"/>
              <w:bottom w:val="single" w:sz="4" w:space="0" w:color="auto"/>
              <w:right w:val="nil"/>
            </w:tcBorders>
            <w:shd w:val="clear" w:color="auto" w:fill="auto"/>
            <w:hideMark/>
          </w:tcPr>
          <w:p w14:paraId="3FAD858D"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w:t>
            </w:r>
          </w:p>
        </w:tc>
        <w:tc>
          <w:tcPr>
            <w:tcW w:w="0" w:type="auto"/>
            <w:tcBorders>
              <w:top w:val="nil"/>
              <w:left w:val="nil"/>
              <w:bottom w:val="single" w:sz="4" w:space="0" w:color="auto"/>
              <w:right w:val="nil"/>
            </w:tcBorders>
            <w:shd w:val="clear" w:color="auto" w:fill="auto"/>
            <w:hideMark/>
          </w:tcPr>
          <w:p w14:paraId="7EE9404B"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w:t>
            </w:r>
          </w:p>
        </w:tc>
      </w:tr>
      <w:tr w:rsidR="00487B42" w:rsidRPr="0093387A" w14:paraId="02082CB9" w14:textId="77777777" w:rsidTr="00E870E3">
        <w:trPr>
          <w:trHeight w:val="300"/>
        </w:trPr>
        <w:tc>
          <w:tcPr>
            <w:tcW w:w="0" w:type="auto"/>
            <w:tcBorders>
              <w:top w:val="nil"/>
              <w:left w:val="single" w:sz="4" w:space="0" w:color="auto"/>
              <w:bottom w:val="single" w:sz="4" w:space="0" w:color="auto"/>
              <w:right w:val="single" w:sz="4" w:space="0" w:color="auto"/>
            </w:tcBorders>
            <w:shd w:val="clear" w:color="000000" w:fill="00B0F0"/>
            <w:hideMark/>
          </w:tcPr>
          <w:p w14:paraId="26EA24AE"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FONTI DI FINANZIAMENTO STABILI</w:t>
            </w:r>
          </w:p>
        </w:tc>
        <w:tc>
          <w:tcPr>
            <w:tcW w:w="0" w:type="auto"/>
            <w:tcBorders>
              <w:top w:val="nil"/>
              <w:left w:val="nil"/>
              <w:bottom w:val="single" w:sz="4" w:space="0" w:color="auto"/>
              <w:right w:val="single" w:sz="4" w:space="0" w:color="auto"/>
            </w:tcBorders>
            <w:shd w:val="clear" w:color="000000" w:fill="00B0F0"/>
            <w:hideMark/>
          </w:tcPr>
          <w:p w14:paraId="7F8DE7F2"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 IMPORTI </w:t>
            </w:r>
          </w:p>
        </w:tc>
      </w:tr>
      <w:tr w:rsidR="00487B42" w:rsidRPr="0093387A" w14:paraId="079C1198"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0EA867C9"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79 c. 1 CCNL 2022. Art. 67 del CCNL 2018 c. 1 </w:t>
            </w:r>
            <w:r w:rsidRPr="0093387A">
              <w:rPr>
                <w:rFonts w:ascii="Calibri" w:eastAsia="Times New Roman" w:hAnsi="Calibri" w:cs="Calibri"/>
                <w:color w:val="000000"/>
                <w:kern w:val="0"/>
                <w:sz w:val="20"/>
                <w:szCs w:val="20"/>
                <w:lang w:eastAsia="it-IT"/>
                <w14:ligatures w14:val="none"/>
              </w:rPr>
              <w:t>Unico importo del fondo del salario accessorio consolidato all'anno 2017.</w:t>
            </w:r>
          </w:p>
        </w:tc>
        <w:tc>
          <w:tcPr>
            <w:tcW w:w="0" w:type="auto"/>
            <w:tcBorders>
              <w:top w:val="nil"/>
              <w:left w:val="nil"/>
              <w:bottom w:val="single" w:sz="4" w:space="0" w:color="auto"/>
              <w:right w:val="single" w:sz="4" w:space="0" w:color="auto"/>
            </w:tcBorders>
            <w:shd w:val="clear" w:color="auto" w:fill="auto"/>
            <w:hideMark/>
          </w:tcPr>
          <w:p w14:paraId="6DA254CC"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41D06E63" w14:textId="77777777" w:rsidTr="00E870E3">
        <w:trPr>
          <w:trHeight w:val="900"/>
        </w:trPr>
        <w:tc>
          <w:tcPr>
            <w:tcW w:w="0" w:type="auto"/>
            <w:tcBorders>
              <w:top w:val="nil"/>
              <w:left w:val="single" w:sz="4" w:space="0" w:color="auto"/>
              <w:bottom w:val="single" w:sz="4" w:space="0" w:color="auto"/>
              <w:right w:val="single" w:sz="4" w:space="0" w:color="auto"/>
            </w:tcBorders>
            <w:shd w:val="clear" w:color="auto" w:fill="auto"/>
            <w:hideMark/>
          </w:tcPr>
          <w:p w14:paraId="095BB4E3"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79 c. 1 CCNL 2022. Art. 67 del CCNL 2018 c. 1 </w:t>
            </w:r>
            <w:r w:rsidRPr="0093387A">
              <w:rPr>
                <w:rFonts w:ascii="Calibri" w:eastAsia="Times New Roman" w:hAnsi="Calibri" w:cs="Calibri"/>
                <w:color w:val="000000"/>
                <w:kern w:val="0"/>
                <w:sz w:val="20"/>
                <w:szCs w:val="20"/>
                <w:lang w:eastAsia="it-IT"/>
                <w14:ligatures w14:val="none"/>
              </w:rPr>
              <w:t>Alte professionalità 0,20% monte salari 2001, esclusa la quota relativa all dirigenza, nel caso in cui tali risorse non siano state utilizzate (da inserire solo se l'importo annuale non è stato già ricompreso nell'unico importo storicizzato).</w:t>
            </w:r>
          </w:p>
        </w:tc>
        <w:tc>
          <w:tcPr>
            <w:tcW w:w="0" w:type="auto"/>
            <w:tcBorders>
              <w:top w:val="nil"/>
              <w:left w:val="nil"/>
              <w:bottom w:val="single" w:sz="4" w:space="0" w:color="auto"/>
              <w:right w:val="single" w:sz="4" w:space="0" w:color="auto"/>
            </w:tcBorders>
            <w:shd w:val="clear" w:color="auto" w:fill="auto"/>
            <w:hideMark/>
          </w:tcPr>
          <w:p w14:paraId="1E371294"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49A6EC67"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7427B5C3"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79 c. 1 CCNL 2022. Art. 67 del CCNL 2018 c. 2 lett. a) </w:t>
            </w:r>
            <w:r w:rsidRPr="0093387A">
              <w:rPr>
                <w:rFonts w:ascii="Calibri" w:eastAsia="Times New Roman" w:hAnsi="Calibri" w:cs="Calibri"/>
                <w:color w:val="000000"/>
                <w:kern w:val="0"/>
                <w:sz w:val="20"/>
                <w:szCs w:val="20"/>
                <w:lang w:eastAsia="it-IT"/>
                <w14:ligatures w14:val="none"/>
              </w:rPr>
              <w:t>Incremento di 83,20 per unità di personale in servizio al 31.12.2015 a valere dall'anno 2019 (risorse non soggette al limite).</w:t>
            </w:r>
          </w:p>
        </w:tc>
        <w:tc>
          <w:tcPr>
            <w:tcW w:w="0" w:type="auto"/>
            <w:tcBorders>
              <w:top w:val="nil"/>
              <w:left w:val="nil"/>
              <w:bottom w:val="single" w:sz="4" w:space="0" w:color="auto"/>
              <w:right w:val="single" w:sz="4" w:space="0" w:color="auto"/>
            </w:tcBorders>
            <w:shd w:val="clear" w:color="auto" w:fill="auto"/>
            <w:hideMark/>
          </w:tcPr>
          <w:p w14:paraId="3274E5F6"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4439B7FE"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23C803AF"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79 c. 1 CCNL 2022. Art. 67 del CCNL 2018 c. 2 lett. b) </w:t>
            </w:r>
            <w:r w:rsidRPr="0093387A">
              <w:rPr>
                <w:rFonts w:ascii="Calibri" w:eastAsia="Times New Roman" w:hAnsi="Calibri" w:cs="Calibri"/>
                <w:color w:val="000000"/>
                <w:kern w:val="0"/>
                <w:sz w:val="20"/>
                <w:szCs w:val="20"/>
                <w:lang w:eastAsia="it-IT"/>
                <w14:ligatures w14:val="none"/>
              </w:rPr>
              <w:t>Incrementi stipendiali differenziali previsti dall'art. 64 per il personale in servizio (risorse non soggette al limite).</w:t>
            </w:r>
          </w:p>
        </w:tc>
        <w:tc>
          <w:tcPr>
            <w:tcW w:w="0" w:type="auto"/>
            <w:tcBorders>
              <w:top w:val="nil"/>
              <w:left w:val="nil"/>
              <w:bottom w:val="single" w:sz="4" w:space="0" w:color="auto"/>
              <w:right w:val="single" w:sz="4" w:space="0" w:color="auto"/>
            </w:tcBorders>
            <w:shd w:val="clear" w:color="auto" w:fill="auto"/>
            <w:hideMark/>
          </w:tcPr>
          <w:p w14:paraId="4B42295D"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45DDCE39" w14:textId="77777777" w:rsidTr="00E870E3">
        <w:trPr>
          <w:trHeight w:val="1200"/>
        </w:trPr>
        <w:tc>
          <w:tcPr>
            <w:tcW w:w="0" w:type="auto"/>
            <w:tcBorders>
              <w:top w:val="nil"/>
              <w:left w:val="single" w:sz="4" w:space="0" w:color="auto"/>
              <w:bottom w:val="single" w:sz="4" w:space="0" w:color="auto"/>
              <w:right w:val="single" w:sz="4" w:space="0" w:color="auto"/>
            </w:tcBorders>
            <w:shd w:val="clear" w:color="auto" w:fill="auto"/>
            <w:hideMark/>
          </w:tcPr>
          <w:p w14:paraId="755451A1"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1 CCNL 2022. Art. 4 del CCNL 2001 c. 2</w:t>
            </w:r>
            <w:r w:rsidRPr="0093387A">
              <w:rPr>
                <w:rFonts w:ascii="Calibri" w:eastAsia="Times New Roman" w:hAnsi="Calibri" w:cs="Calibri"/>
                <w:color w:val="000000"/>
                <w:kern w:val="0"/>
                <w:sz w:val="20"/>
                <w:szCs w:val="20"/>
                <w:lang w:eastAsia="it-IT"/>
                <w14:ligatures w14:val="none"/>
              </w:rPr>
              <w:t xml:space="preserve"> </w:t>
            </w:r>
            <w:r w:rsidRPr="0093387A">
              <w:rPr>
                <w:rFonts w:ascii="Calibri" w:eastAsia="Times New Roman" w:hAnsi="Calibri" w:cs="Calibri"/>
                <w:b/>
                <w:bCs/>
                <w:color w:val="000000"/>
                <w:kern w:val="0"/>
                <w:sz w:val="20"/>
                <w:szCs w:val="20"/>
                <w:lang w:eastAsia="it-IT"/>
                <w14:ligatures w14:val="none"/>
              </w:rPr>
              <w:t>- art. 67 del CCNL 2018 c. 2 lett. c)</w:t>
            </w:r>
            <w:r w:rsidRPr="0093387A">
              <w:rPr>
                <w:rFonts w:ascii="Calibri" w:eastAsia="Times New Roman" w:hAnsi="Calibri" w:cs="Calibri"/>
                <w:color w:val="000000"/>
                <w:kern w:val="0"/>
                <w:sz w:val="20"/>
                <w:szCs w:val="20"/>
                <w:lang w:eastAsia="it-IT"/>
                <w14:ligatures w14:val="none"/>
              </w:rPr>
              <w:t xml:space="preserve"> Integrazione risorse dell’importo annuo della retribuzione individuale di anzianità e degli assegni ad personam in godimento da parte del personale comunque cessato dal servizio l'anno precedente (da inserire solo le nuove risorse che si liberano a partire dalle cessazioni verificatesi nell'anno precedente).</w:t>
            </w:r>
          </w:p>
        </w:tc>
        <w:tc>
          <w:tcPr>
            <w:tcW w:w="0" w:type="auto"/>
            <w:tcBorders>
              <w:top w:val="nil"/>
              <w:left w:val="nil"/>
              <w:bottom w:val="single" w:sz="4" w:space="0" w:color="auto"/>
              <w:right w:val="single" w:sz="4" w:space="0" w:color="auto"/>
            </w:tcBorders>
            <w:shd w:val="clear" w:color="auto" w:fill="auto"/>
            <w:hideMark/>
          </w:tcPr>
          <w:p w14:paraId="3ECC7CD5"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0C318996"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693D2830"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1 CCNL 2022. Art. 67 del CCNL 2018 c. 2 lett. d)</w:t>
            </w:r>
            <w:r w:rsidRPr="0093387A">
              <w:rPr>
                <w:rFonts w:ascii="Calibri" w:eastAsia="Times New Roman" w:hAnsi="Calibri" w:cs="Calibri"/>
                <w:color w:val="000000"/>
                <w:kern w:val="0"/>
                <w:sz w:val="20"/>
                <w:szCs w:val="20"/>
                <w:lang w:eastAsia="it-IT"/>
                <w14:ligatures w14:val="none"/>
              </w:rPr>
              <w:t xml:space="preserve"> Eventuali risorse riassorbite ai sensi dell’art. 2, comma 3 del decreto legislativo 30 marzo 2001, n. 165/2001 (trattamenti economici più favorevoli in godimento).</w:t>
            </w:r>
          </w:p>
        </w:tc>
        <w:tc>
          <w:tcPr>
            <w:tcW w:w="0" w:type="auto"/>
            <w:tcBorders>
              <w:top w:val="nil"/>
              <w:left w:val="nil"/>
              <w:bottom w:val="single" w:sz="4" w:space="0" w:color="auto"/>
              <w:right w:val="single" w:sz="4" w:space="0" w:color="auto"/>
            </w:tcBorders>
            <w:shd w:val="clear" w:color="auto" w:fill="auto"/>
            <w:hideMark/>
          </w:tcPr>
          <w:p w14:paraId="6A3B9E37"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4F53F089"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6377FEA8"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79 c. 1 CCNL 2022. Art. 15 del CCNL 1999 c. 1 lett. l) - art. 67 del CCNL 2018 c. 2 lett. e) </w:t>
            </w:r>
            <w:r w:rsidRPr="0093387A">
              <w:rPr>
                <w:rFonts w:ascii="Calibri" w:eastAsia="Times New Roman" w:hAnsi="Calibri" w:cs="Calibri"/>
                <w:color w:val="000000"/>
                <w:kern w:val="0"/>
                <w:sz w:val="20"/>
                <w:szCs w:val="20"/>
                <w:lang w:eastAsia="it-IT"/>
                <w14:ligatures w14:val="none"/>
              </w:rPr>
              <w:t>Somme connesse al trattamento economico accessorio del personale trasferito agli enti del comparto a seguito processi di decentramento e delega di funzioni.</w:t>
            </w:r>
          </w:p>
        </w:tc>
        <w:tc>
          <w:tcPr>
            <w:tcW w:w="0" w:type="auto"/>
            <w:tcBorders>
              <w:top w:val="nil"/>
              <w:left w:val="nil"/>
              <w:bottom w:val="single" w:sz="4" w:space="0" w:color="auto"/>
              <w:right w:val="single" w:sz="4" w:space="0" w:color="auto"/>
            </w:tcBorders>
            <w:shd w:val="clear" w:color="auto" w:fill="auto"/>
            <w:hideMark/>
          </w:tcPr>
          <w:p w14:paraId="0D715198"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44B6CA01" w14:textId="77777777" w:rsidTr="00E870E3">
        <w:trPr>
          <w:trHeight w:val="900"/>
        </w:trPr>
        <w:tc>
          <w:tcPr>
            <w:tcW w:w="0" w:type="auto"/>
            <w:tcBorders>
              <w:top w:val="nil"/>
              <w:left w:val="single" w:sz="4" w:space="0" w:color="auto"/>
              <w:bottom w:val="single" w:sz="4" w:space="0" w:color="auto"/>
              <w:right w:val="single" w:sz="4" w:space="0" w:color="auto"/>
            </w:tcBorders>
            <w:shd w:val="clear" w:color="auto" w:fill="auto"/>
            <w:hideMark/>
          </w:tcPr>
          <w:p w14:paraId="623F9A13"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79 c. 1 CCNL 2022. Art. 15 del CCNL 1999 c. 1 lett. i) - art. 67 del CCNL 2018 c. 2 lett. f) </w:t>
            </w:r>
            <w:r w:rsidRPr="0093387A">
              <w:rPr>
                <w:rFonts w:ascii="Calibri" w:eastAsia="Times New Roman" w:hAnsi="Calibri" w:cs="Calibri"/>
                <w:color w:val="000000"/>
                <w:kern w:val="0"/>
                <w:sz w:val="20"/>
                <w:szCs w:val="20"/>
                <w:lang w:eastAsia="it-IT"/>
                <w14:ligatures w14:val="none"/>
              </w:rPr>
              <w:t>Per le Regioni, quota minori oneri dalla riduzione stabile di posti in organico qualifica dirigenziale, fino a 0,2% monte salari della stessa dirigenza, da destinare al fondo di cui all’art. 17, c. 2, lett. c); sono fatti salvi gli accordi di miglior favore.</w:t>
            </w:r>
          </w:p>
        </w:tc>
        <w:tc>
          <w:tcPr>
            <w:tcW w:w="0" w:type="auto"/>
            <w:tcBorders>
              <w:top w:val="nil"/>
              <w:left w:val="nil"/>
              <w:bottom w:val="single" w:sz="4" w:space="0" w:color="auto"/>
              <w:right w:val="single" w:sz="4" w:space="0" w:color="auto"/>
            </w:tcBorders>
            <w:shd w:val="clear" w:color="auto" w:fill="auto"/>
            <w:hideMark/>
          </w:tcPr>
          <w:p w14:paraId="3D06B0BB"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0A4FDADC"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33705A90"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1 CCNL 2022. Art. 14 del CCNL 1999 c. 3</w:t>
            </w:r>
            <w:r w:rsidRPr="0093387A">
              <w:rPr>
                <w:rFonts w:ascii="Calibri" w:eastAsia="Times New Roman" w:hAnsi="Calibri" w:cs="Calibri"/>
                <w:color w:val="000000"/>
                <w:kern w:val="0"/>
                <w:sz w:val="20"/>
                <w:szCs w:val="20"/>
                <w:lang w:eastAsia="it-IT"/>
                <w14:ligatures w14:val="none"/>
              </w:rPr>
              <w:t xml:space="preserve"> </w:t>
            </w:r>
            <w:r w:rsidRPr="0093387A">
              <w:rPr>
                <w:rFonts w:ascii="Calibri" w:eastAsia="Times New Roman" w:hAnsi="Calibri" w:cs="Calibri"/>
                <w:b/>
                <w:bCs/>
                <w:color w:val="000000"/>
                <w:kern w:val="0"/>
                <w:sz w:val="20"/>
                <w:szCs w:val="20"/>
                <w:lang w:eastAsia="it-IT"/>
                <w14:ligatures w14:val="none"/>
              </w:rPr>
              <w:t>- art. 67 del CCNL 2018 c. 2 lett. g)</w:t>
            </w:r>
            <w:r w:rsidRPr="0093387A">
              <w:rPr>
                <w:rFonts w:ascii="Calibri" w:eastAsia="Times New Roman" w:hAnsi="Calibri" w:cs="Calibri"/>
                <w:color w:val="000000"/>
                <w:kern w:val="0"/>
                <w:sz w:val="20"/>
                <w:szCs w:val="20"/>
                <w:lang w:eastAsia="it-IT"/>
                <w14:ligatures w14:val="none"/>
              </w:rPr>
              <w:t xml:space="preserve"> Riduzione stabile dello straordinario.</w:t>
            </w:r>
          </w:p>
        </w:tc>
        <w:tc>
          <w:tcPr>
            <w:tcW w:w="0" w:type="auto"/>
            <w:tcBorders>
              <w:top w:val="nil"/>
              <w:left w:val="nil"/>
              <w:bottom w:val="single" w:sz="4" w:space="0" w:color="auto"/>
              <w:right w:val="single" w:sz="4" w:space="0" w:color="auto"/>
            </w:tcBorders>
            <w:shd w:val="clear" w:color="auto" w:fill="auto"/>
            <w:hideMark/>
          </w:tcPr>
          <w:p w14:paraId="784F03C0"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0D64D095" w14:textId="77777777" w:rsidTr="00E870E3">
        <w:trPr>
          <w:trHeight w:val="1130"/>
        </w:trPr>
        <w:tc>
          <w:tcPr>
            <w:tcW w:w="0" w:type="auto"/>
            <w:tcBorders>
              <w:top w:val="nil"/>
              <w:left w:val="single" w:sz="4" w:space="0" w:color="auto"/>
              <w:bottom w:val="single" w:sz="4" w:space="0" w:color="auto"/>
              <w:right w:val="single" w:sz="4" w:space="0" w:color="auto"/>
            </w:tcBorders>
            <w:shd w:val="clear" w:color="auto" w:fill="auto"/>
            <w:hideMark/>
          </w:tcPr>
          <w:p w14:paraId="348BD202"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Eventuale taglio del fondo storicizzato</w:t>
            </w:r>
            <w:r w:rsidRPr="0093387A">
              <w:rPr>
                <w:rFonts w:ascii="Calibri" w:eastAsia="Times New Roman" w:hAnsi="Calibri" w:cs="Calibri"/>
                <w:color w:val="000000"/>
                <w:kern w:val="0"/>
                <w:sz w:val="20"/>
                <w:szCs w:val="20"/>
                <w:lang w:eastAsia="it-IT"/>
                <w14:ligatures w14:val="none"/>
              </w:rPr>
              <w:t xml:space="preserve"> - Art. 9 comma 2 bis D.L. n.78/2010 convertito in L.122/2010 Per il triennio 2011/2013 il tetto dei fondi per le risorse decentrate dei dipendenti e dei dirigenti non può superare quello del 2010 ed è ridotto automaticamente in proporzione alla riduzione del personale in servizio e s.m.i. da sottrarre (da inserire solo se l'importo annuale non è stato già ricompreso nell'unico importo storicizzato).</w:t>
            </w:r>
          </w:p>
        </w:tc>
        <w:tc>
          <w:tcPr>
            <w:tcW w:w="0" w:type="auto"/>
            <w:tcBorders>
              <w:top w:val="nil"/>
              <w:left w:val="nil"/>
              <w:bottom w:val="single" w:sz="4" w:space="0" w:color="auto"/>
              <w:right w:val="single" w:sz="4" w:space="0" w:color="auto"/>
            </w:tcBorders>
            <w:shd w:val="clear" w:color="auto" w:fill="auto"/>
            <w:hideMark/>
          </w:tcPr>
          <w:p w14:paraId="73047762"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0C51848D"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6FA29FD8"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Eventuali riduzioni del fondo</w:t>
            </w:r>
            <w:r w:rsidRPr="0093387A">
              <w:rPr>
                <w:rFonts w:ascii="Calibri" w:eastAsia="Times New Roman" w:hAnsi="Calibri" w:cs="Calibri"/>
                <w:color w:val="000000"/>
                <w:kern w:val="0"/>
                <w:sz w:val="20"/>
                <w:szCs w:val="20"/>
                <w:lang w:eastAsia="it-IT"/>
                <w14:ligatures w14:val="none"/>
              </w:rPr>
              <w:t xml:space="preserve"> per personale ATA, posizioni organizzative, processi di esternalizzazione o trasferimento di personale</w:t>
            </w:r>
          </w:p>
        </w:tc>
        <w:tc>
          <w:tcPr>
            <w:tcW w:w="0" w:type="auto"/>
            <w:tcBorders>
              <w:top w:val="nil"/>
              <w:left w:val="nil"/>
              <w:bottom w:val="single" w:sz="4" w:space="0" w:color="auto"/>
              <w:right w:val="single" w:sz="4" w:space="0" w:color="auto"/>
            </w:tcBorders>
            <w:shd w:val="clear" w:color="auto" w:fill="auto"/>
            <w:hideMark/>
          </w:tcPr>
          <w:p w14:paraId="4CDB18C1"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2082E336" w14:textId="77777777" w:rsidTr="00E870E3">
        <w:trPr>
          <w:trHeight w:val="695"/>
        </w:trPr>
        <w:tc>
          <w:tcPr>
            <w:tcW w:w="0" w:type="auto"/>
            <w:tcBorders>
              <w:top w:val="nil"/>
              <w:left w:val="single" w:sz="4" w:space="0" w:color="auto"/>
              <w:bottom w:val="single" w:sz="4" w:space="0" w:color="auto"/>
              <w:right w:val="single" w:sz="4" w:space="0" w:color="auto"/>
            </w:tcBorders>
            <w:shd w:val="clear" w:color="auto" w:fill="auto"/>
            <w:hideMark/>
          </w:tcPr>
          <w:p w14:paraId="2E56BFEF"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67 c. 1 CCNL 21.05.2018 </w:t>
            </w:r>
            <w:r w:rsidRPr="0093387A">
              <w:rPr>
                <w:rFonts w:ascii="Calibri" w:eastAsia="Times New Roman" w:hAnsi="Calibri" w:cs="Calibri"/>
                <w:color w:val="000000"/>
                <w:kern w:val="0"/>
                <w:sz w:val="20"/>
                <w:szCs w:val="20"/>
                <w:lang w:eastAsia="it-IT"/>
                <w14:ligatures w14:val="none"/>
              </w:rPr>
              <w:t>decurtazione fondo posizioni organizzative e alte professionalità, compreso il risultato, per gli enti con la dirigenza.</w:t>
            </w:r>
          </w:p>
        </w:tc>
        <w:tc>
          <w:tcPr>
            <w:tcW w:w="0" w:type="auto"/>
            <w:tcBorders>
              <w:top w:val="nil"/>
              <w:left w:val="nil"/>
              <w:bottom w:val="single" w:sz="4" w:space="0" w:color="auto"/>
              <w:right w:val="single" w:sz="4" w:space="0" w:color="auto"/>
            </w:tcBorders>
            <w:shd w:val="clear" w:color="auto" w:fill="auto"/>
            <w:hideMark/>
          </w:tcPr>
          <w:p w14:paraId="510DFBD4"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4504A2AA"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5853575F"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1 lett. b) CCNL 2022</w:t>
            </w:r>
            <w:r w:rsidRPr="0093387A">
              <w:rPr>
                <w:rFonts w:ascii="Calibri" w:eastAsia="Times New Roman" w:hAnsi="Calibri" w:cs="Calibri"/>
                <w:color w:val="000000"/>
                <w:kern w:val="0"/>
                <w:sz w:val="20"/>
                <w:szCs w:val="20"/>
                <w:lang w:eastAsia="it-IT"/>
                <w14:ligatures w14:val="none"/>
              </w:rPr>
              <w:t xml:space="preserve"> </w:t>
            </w:r>
            <w:proofErr w:type="gramStart"/>
            <w:r w:rsidRPr="0093387A">
              <w:rPr>
                <w:rFonts w:ascii="Calibri" w:eastAsia="Times New Roman" w:hAnsi="Calibri" w:cs="Calibri"/>
                <w:color w:val="000000"/>
                <w:kern w:val="0"/>
                <w:sz w:val="20"/>
                <w:szCs w:val="20"/>
                <w:lang w:eastAsia="it-IT"/>
                <w14:ligatures w14:val="none"/>
              </w:rPr>
              <w:t>Euro</w:t>
            </w:r>
            <w:proofErr w:type="gramEnd"/>
            <w:r w:rsidRPr="0093387A">
              <w:rPr>
                <w:rFonts w:ascii="Calibri" w:eastAsia="Times New Roman" w:hAnsi="Calibri" w:cs="Calibri"/>
                <w:color w:val="000000"/>
                <w:kern w:val="0"/>
                <w:sz w:val="20"/>
                <w:szCs w:val="20"/>
                <w:lang w:eastAsia="it-IT"/>
                <w14:ligatures w14:val="none"/>
              </w:rPr>
              <w:t xml:space="preserve"> 84,50 per n. unità in servizio al 31.12.2018 con decorrenza dal 01.01.2021 (da calcolarsi per intero sulle unità in servizio).</w:t>
            </w:r>
          </w:p>
        </w:tc>
        <w:tc>
          <w:tcPr>
            <w:tcW w:w="0" w:type="auto"/>
            <w:tcBorders>
              <w:top w:val="nil"/>
              <w:left w:val="nil"/>
              <w:bottom w:val="single" w:sz="4" w:space="0" w:color="auto"/>
              <w:right w:val="single" w:sz="4" w:space="0" w:color="auto"/>
            </w:tcBorders>
            <w:shd w:val="clear" w:color="auto" w:fill="auto"/>
            <w:hideMark/>
          </w:tcPr>
          <w:p w14:paraId="104BBFAA"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1CBBFEA8"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5DE13FA7"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1 lett. c) CCNL 2022</w:t>
            </w:r>
            <w:r w:rsidRPr="0093387A">
              <w:rPr>
                <w:rFonts w:ascii="Calibri" w:eastAsia="Times New Roman" w:hAnsi="Calibri" w:cs="Calibri"/>
                <w:color w:val="000000"/>
                <w:kern w:val="0"/>
                <w:sz w:val="20"/>
                <w:szCs w:val="20"/>
                <w:lang w:eastAsia="it-IT"/>
                <w14:ligatures w14:val="none"/>
              </w:rPr>
              <w:t xml:space="preserve"> risorse stanziate dagli enti in caso di incremento stabile della consistenza di personale, in coerenza con il piano dei fabbisogni, al fine di sostenere gli oneri dei maggiori trattamenti economici del personale.</w:t>
            </w:r>
          </w:p>
        </w:tc>
        <w:tc>
          <w:tcPr>
            <w:tcW w:w="0" w:type="auto"/>
            <w:tcBorders>
              <w:top w:val="nil"/>
              <w:left w:val="nil"/>
              <w:bottom w:val="single" w:sz="4" w:space="0" w:color="auto"/>
              <w:right w:val="single" w:sz="4" w:space="0" w:color="auto"/>
            </w:tcBorders>
            <w:shd w:val="clear" w:color="auto" w:fill="auto"/>
            <w:hideMark/>
          </w:tcPr>
          <w:p w14:paraId="2553D917"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2392841A"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73252874"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1 lett. d) CCNL 2022</w:t>
            </w:r>
            <w:r w:rsidRPr="0093387A">
              <w:rPr>
                <w:rFonts w:ascii="Calibri" w:eastAsia="Times New Roman" w:hAnsi="Calibri" w:cs="Calibri"/>
                <w:color w:val="000000"/>
                <w:kern w:val="0"/>
                <w:sz w:val="20"/>
                <w:szCs w:val="20"/>
                <w:lang w:eastAsia="it-IT"/>
                <w14:ligatures w14:val="none"/>
              </w:rPr>
              <w:t xml:space="preserve"> differenziali stipendiali personale in servizio nell'anno 2022.</w:t>
            </w:r>
          </w:p>
        </w:tc>
        <w:tc>
          <w:tcPr>
            <w:tcW w:w="0" w:type="auto"/>
            <w:tcBorders>
              <w:top w:val="nil"/>
              <w:left w:val="nil"/>
              <w:bottom w:val="single" w:sz="4" w:space="0" w:color="auto"/>
              <w:right w:val="single" w:sz="4" w:space="0" w:color="auto"/>
            </w:tcBorders>
            <w:shd w:val="clear" w:color="auto" w:fill="auto"/>
            <w:hideMark/>
          </w:tcPr>
          <w:p w14:paraId="738DD788"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360D48D1"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46E2B17C"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1-bis CCNL 2022</w:t>
            </w:r>
            <w:r w:rsidRPr="0093387A">
              <w:rPr>
                <w:rFonts w:ascii="Calibri" w:eastAsia="Times New Roman" w:hAnsi="Calibri" w:cs="Calibri"/>
                <w:color w:val="000000"/>
                <w:kern w:val="0"/>
                <w:sz w:val="20"/>
                <w:szCs w:val="20"/>
                <w:lang w:eastAsia="it-IT"/>
                <w14:ligatures w14:val="none"/>
              </w:rPr>
              <w:t xml:space="preserve"> differenze stipendiali personale inquadrato in B3 e D3.</w:t>
            </w:r>
          </w:p>
        </w:tc>
        <w:tc>
          <w:tcPr>
            <w:tcW w:w="0" w:type="auto"/>
            <w:tcBorders>
              <w:top w:val="nil"/>
              <w:left w:val="nil"/>
              <w:bottom w:val="single" w:sz="4" w:space="0" w:color="auto"/>
              <w:right w:val="single" w:sz="4" w:space="0" w:color="auto"/>
            </w:tcBorders>
            <w:shd w:val="clear" w:color="auto" w:fill="auto"/>
            <w:hideMark/>
          </w:tcPr>
          <w:p w14:paraId="01BFCC4D"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175FBE22" w14:textId="77777777" w:rsidTr="00E870E3">
        <w:trPr>
          <w:trHeight w:val="300"/>
        </w:trPr>
        <w:tc>
          <w:tcPr>
            <w:tcW w:w="0" w:type="auto"/>
            <w:tcBorders>
              <w:top w:val="nil"/>
              <w:left w:val="single" w:sz="4" w:space="0" w:color="auto"/>
              <w:bottom w:val="single" w:sz="4" w:space="0" w:color="auto"/>
              <w:right w:val="single" w:sz="4" w:space="0" w:color="auto"/>
            </w:tcBorders>
            <w:shd w:val="clear" w:color="000000" w:fill="00B0F0"/>
            <w:hideMark/>
          </w:tcPr>
          <w:p w14:paraId="36AF3F2A"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SOMMA RISORSE STABILI</w:t>
            </w:r>
          </w:p>
        </w:tc>
        <w:tc>
          <w:tcPr>
            <w:tcW w:w="0" w:type="auto"/>
            <w:tcBorders>
              <w:top w:val="nil"/>
              <w:left w:val="nil"/>
              <w:bottom w:val="single" w:sz="4" w:space="0" w:color="auto"/>
              <w:right w:val="single" w:sz="4" w:space="0" w:color="auto"/>
            </w:tcBorders>
            <w:shd w:val="clear" w:color="000000" w:fill="00B0F0"/>
            <w:hideMark/>
          </w:tcPr>
          <w:p w14:paraId="7C16F270"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 €                               -   </w:t>
            </w:r>
          </w:p>
        </w:tc>
      </w:tr>
      <w:tr w:rsidR="00487B42" w:rsidRPr="0093387A" w14:paraId="0DB7425D" w14:textId="77777777" w:rsidTr="00E870E3">
        <w:trPr>
          <w:trHeight w:val="280"/>
        </w:trPr>
        <w:tc>
          <w:tcPr>
            <w:tcW w:w="0" w:type="auto"/>
            <w:tcBorders>
              <w:top w:val="nil"/>
              <w:left w:val="nil"/>
              <w:bottom w:val="nil"/>
              <w:right w:val="nil"/>
            </w:tcBorders>
            <w:shd w:val="clear" w:color="auto" w:fill="auto"/>
            <w:hideMark/>
          </w:tcPr>
          <w:p w14:paraId="4F0DD32D"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p>
        </w:tc>
        <w:tc>
          <w:tcPr>
            <w:tcW w:w="0" w:type="auto"/>
            <w:tcBorders>
              <w:top w:val="nil"/>
              <w:left w:val="nil"/>
              <w:bottom w:val="nil"/>
              <w:right w:val="nil"/>
            </w:tcBorders>
            <w:shd w:val="clear" w:color="auto" w:fill="auto"/>
            <w:hideMark/>
          </w:tcPr>
          <w:p w14:paraId="606B415C" w14:textId="77777777" w:rsidR="00487B42" w:rsidRPr="0093387A" w:rsidRDefault="00487B42" w:rsidP="00E870E3">
            <w:pPr>
              <w:rPr>
                <w:rFonts w:ascii="Times New Roman" w:eastAsia="Times New Roman" w:hAnsi="Times New Roman" w:cs="Times New Roman"/>
                <w:kern w:val="0"/>
                <w:sz w:val="20"/>
                <w:szCs w:val="20"/>
                <w:lang w:eastAsia="it-IT"/>
                <w14:ligatures w14:val="none"/>
              </w:rPr>
            </w:pPr>
          </w:p>
        </w:tc>
      </w:tr>
      <w:tr w:rsidR="00487B42" w:rsidRPr="0093387A" w14:paraId="3C879A96" w14:textId="77777777" w:rsidTr="00E870E3">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92D050"/>
            <w:hideMark/>
          </w:tcPr>
          <w:p w14:paraId="4A799864"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FONTI DI FINANZIAMENTO VARIABILI SOGGETTE AL LIMITE</w:t>
            </w:r>
          </w:p>
        </w:tc>
        <w:tc>
          <w:tcPr>
            <w:tcW w:w="0" w:type="auto"/>
            <w:tcBorders>
              <w:top w:val="single" w:sz="4" w:space="0" w:color="auto"/>
              <w:left w:val="nil"/>
              <w:bottom w:val="single" w:sz="4" w:space="0" w:color="auto"/>
              <w:right w:val="single" w:sz="4" w:space="0" w:color="auto"/>
            </w:tcBorders>
            <w:shd w:val="clear" w:color="000000" w:fill="92D050"/>
            <w:hideMark/>
          </w:tcPr>
          <w:p w14:paraId="35D80D6B"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 IMPORTI </w:t>
            </w:r>
          </w:p>
        </w:tc>
      </w:tr>
      <w:tr w:rsidR="00487B42" w:rsidRPr="0093387A" w14:paraId="2402C31E"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394248BB"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lastRenderedPageBreak/>
              <w:t>Art. 15 del CCNL 1/4/1999 c. 1 lett. d) - Art. 67 del CCNL del 21.05.2018 c. 3 lett. a)</w:t>
            </w:r>
            <w:r w:rsidRPr="0093387A">
              <w:rPr>
                <w:rFonts w:ascii="Calibri" w:eastAsia="Times New Roman" w:hAnsi="Calibri" w:cs="Calibri"/>
                <w:color w:val="000000"/>
                <w:kern w:val="0"/>
                <w:sz w:val="20"/>
                <w:szCs w:val="20"/>
                <w:lang w:eastAsia="it-IT"/>
                <w14:ligatures w14:val="none"/>
              </w:rPr>
              <w:t xml:space="preserve"> Somme derivanti dall’attuazione dell’art. 43, L. 449/1997 (contratti </w:t>
            </w:r>
            <w:proofErr w:type="gramStart"/>
            <w:r w:rsidRPr="0093387A">
              <w:rPr>
                <w:rFonts w:ascii="Calibri" w:eastAsia="Times New Roman" w:hAnsi="Calibri" w:cs="Calibri"/>
                <w:color w:val="000000"/>
                <w:kern w:val="0"/>
                <w:sz w:val="20"/>
                <w:szCs w:val="20"/>
                <w:lang w:eastAsia="it-IT"/>
                <w14:ligatures w14:val="none"/>
              </w:rPr>
              <w:t>di  sponsorizzazione</w:t>
            </w:r>
            <w:proofErr w:type="gramEnd"/>
            <w:r w:rsidRPr="0093387A">
              <w:rPr>
                <w:rFonts w:ascii="Calibri" w:eastAsia="Times New Roman" w:hAnsi="Calibri" w:cs="Calibri"/>
                <w:color w:val="000000"/>
                <w:kern w:val="0"/>
                <w:sz w:val="20"/>
                <w:szCs w:val="20"/>
                <w:lang w:eastAsia="it-IT"/>
                <w14:ligatures w14:val="none"/>
              </w:rPr>
              <w:t xml:space="preserve"> – convenzioni – contributi dell’utenza già esistenti).</w:t>
            </w:r>
          </w:p>
        </w:tc>
        <w:tc>
          <w:tcPr>
            <w:tcW w:w="0" w:type="auto"/>
            <w:tcBorders>
              <w:top w:val="nil"/>
              <w:left w:val="nil"/>
              <w:bottom w:val="single" w:sz="4" w:space="0" w:color="auto"/>
              <w:right w:val="single" w:sz="4" w:space="0" w:color="auto"/>
            </w:tcBorders>
            <w:shd w:val="clear" w:color="auto" w:fill="auto"/>
            <w:hideMark/>
          </w:tcPr>
          <w:p w14:paraId="3EECF86A"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7AEBDAB3" w14:textId="77777777" w:rsidTr="00E870E3">
        <w:trPr>
          <w:trHeight w:val="1150"/>
        </w:trPr>
        <w:tc>
          <w:tcPr>
            <w:tcW w:w="0" w:type="auto"/>
            <w:tcBorders>
              <w:top w:val="nil"/>
              <w:left w:val="single" w:sz="4" w:space="0" w:color="auto"/>
              <w:bottom w:val="single" w:sz="4" w:space="0" w:color="auto"/>
              <w:right w:val="single" w:sz="4" w:space="0" w:color="auto"/>
            </w:tcBorders>
            <w:shd w:val="clear" w:color="auto" w:fill="auto"/>
            <w:hideMark/>
          </w:tcPr>
          <w:p w14:paraId="190409C0"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b/>
                <w:bCs/>
                <w:kern w:val="0"/>
                <w:sz w:val="20"/>
                <w:szCs w:val="20"/>
                <w:lang w:eastAsia="it-IT"/>
                <w14:ligatures w14:val="none"/>
              </w:rPr>
              <w:t xml:space="preserve">Art. 4 del CCNL del 5/10/2001 c. 3), art. 15 c. 1 lett. k) CCNL 01.041999 - art. 67 del CCNL del 21.02.2018 c. 3 lett. c) </w:t>
            </w:r>
            <w:r w:rsidRPr="0093387A">
              <w:rPr>
                <w:rFonts w:ascii="Calibri" w:eastAsia="Times New Roman" w:hAnsi="Calibri" w:cs="Calibri"/>
                <w:kern w:val="0"/>
                <w:sz w:val="20"/>
                <w:szCs w:val="20"/>
                <w:lang w:eastAsia="it-IT"/>
                <w14:ligatures w14:val="none"/>
              </w:rPr>
              <w:t>Ricomprende sia le risorse derivanti dalla applicazione dell’art. 3, comma 57 della legge n. 662 del 1996 e dall’art. 59, comma 1, lett. p) del D. Lgs.n.446 del 1997 (recupero evasione ICI), sia le ulteriori risorse correlate agli effetti applicativi dell’art. 12, comma 1, lett. b) del D.L. n. 437 del 1996, convertito nella legge n. 556 del 1996.</w:t>
            </w:r>
          </w:p>
        </w:tc>
        <w:tc>
          <w:tcPr>
            <w:tcW w:w="0" w:type="auto"/>
            <w:tcBorders>
              <w:top w:val="nil"/>
              <w:left w:val="nil"/>
              <w:bottom w:val="single" w:sz="4" w:space="0" w:color="auto"/>
              <w:right w:val="single" w:sz="4" w:space="0" w:color="auto"/>
            </w:tcBorders>
            <w:shd w:val="clear" w:color="auto" w:fill="auto"/>
            <w:hideMark/>
          </w:tcPr>
          <w:p w14:paraId="4AF6D8E6"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263D5149" w14:textId="77777777" w:rsidTr="00E870E3">
        <w:trPr>
          <w:trHeight w:val="900"/>
        </w:trPr>
        <w:tc>
          <w:tcPr>
            <w:tcW w:w="0" w:type="auto"/>
            <w:tcBorders>
              <w:top w:val="nil"/>
              <w:left w:val="single" w:sz="4" w:space="0" w:color="auto"/>
              <w:bottom w:val="single" w:sz="4" w:space="0" w:color="auto"/>
              <w:right w:val="single" w:sz="4" w:space="0" w:color="auto"/>
            </w:tcBorders>
            <w:shd w:val="clear" w:color="auto" w:fill="auto"/>
            <w:hideMark/>
          </w:tcPr>
          <w:p w14:paraId="4531FB7D"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4 del CCNL 5/10/2001 c. 2</w:t>
            </w:r>
            <w:r w:rsidRPr="0093387A">
              <w:rPr>
                <w:rFonts w:ascii="Calibri" w:eastAsia="Times New Roman" w:hAnsi="Calibri" w:cs="Calibri"/>
                <w:color w:val="000000"/>
                <w:kern w:val="0"/>
                <w:sz w:val="20"/>
                <w:szCs w:val="20"/>
                <w:lang w:eastAsia="it-IT"/>
                <w14:ligatures w14:val="none"/>
              </w:rPr>
              <w:t xml:space="preserve"> </w:t>
            </w:r>
            <w:r w:rsidRPr="0093387A">
              <w:rPr>
                <w:rFonts w:ascii="Calibri" w:eastAsia="Times New Roman" w:hAnsi="Calibri" w:cs="Calibri"/>
                <w:b/>
                <w:bCs/>
                <w:color w:val="000000"/>
                <w:kern w:val="0"/>
                <w:sz w:val="20"/>
                <w:szCs w:val="20"/>
                <w:lang w:eastAsia="it-IT"/>
                <w14:ligatures w14:val="none"/>
              </w:rPr>
              <w:t>- art. 67 del CCNL del 21.05.2018 c. 3 lett. d)</w:t>
            </w:r>
            <w:r w:rsidRPr="0093387A">
              <w:rPr>
                <w:rFonts w:ascii="Calibri" w:eastAsia="Times New Roman" w:hAnsi="Calibri" w:cs="Calibri"/>
                <w:color w:val="000000"/>
                <w:kern w:val="0"/>
                <w:sz w:val="20"/>
                <w:szCs w:val="20"/>
                <w:lang w:eastAsia="it-IT"/>
                <w14:ligatures w14:val="none"/>
              </w:rPr>
              <w:t xml:space="preserve"> Integrazione risorse dell’importo mensile residuo della retribuzione individuale di anzianità e degli assegni ad personam in godimento da parte del personale comunque cessato nell'anno in corso.</w:t>
            </w:r>
          </w:p>
        </w:tc>
        <w:tc>
          <w:tcPr>
            <w:tcW w:w="0" w:type="auto"/>
            <w:tcBorders>
              <w:top w:val="nil"/>
              <w:left w:val="nil"/>
              <w:bottom w:val="single" w:sz="4" w:space="0" w:color="auto"/>
              <w:right w:val="single" w:sz="4" w:space="0" w:color="auto"/>
            </w:tcBorders>
            <w:shd w:val="clear" w:color="auto" w:fill="auto"/>
            <w:hideMark/>
          </w:tcPr>
          <w:p w14:paraId="2989CAFF"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744EFE28"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19641D49"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54 CCNL 14/9/2000 - Art. 67 del CCNL del 21.05.2018 c. 3 lett. f) </w:t>
            </w:r>
            <w:r w:rsidRPr="0093387A">
              <w:rPr>
                <w:rFonts w:ascii="Calibri" w:eastAsia="Times New Roman" w:hAnsi="Calibri" w:cs="Calibri"/>
                <w:color w:val="000000"/>
                <w:kern w:val="0"/>
                <w:sz w:val="20"/>
                <w:szCs w:val="20"/>
                <w:lang w:eastAsia="it-IT"/>
                <w14:ligatures w14:val="none"/>
              </w:rPr>
              <w:t>Quota parte rimborso spese per notificazione atti dell’amministrazione finanziaria (messi notificatori).</w:t>
            </w:r>
          </w:p>
        </w:tc>
        <w:tc>
          <w:tcPr>
            <w:tcW w:w="0" w:type="auto"/>
            <w:tcBorders>
              <w:top w:val="nil"/>
              <w:left w:val="nil"/>
              <w:bottom w:val="single" w:sz="4" w:space="0" w:color="auto"/>
              <w:right w:val="single" w:sz="4" w:space="0" w:color="auto"/>
            </w:tcBorders>
            <w:shd w:val="clear" w:color="auto" w:fill="auto"/>
            <w:hideMark/>
          </w:tcPr>
          <w:p w14:paraId="30C4431A"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094FD1BD"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157929D6"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67 del CCNL del 21.05.2018 c. 3 lett. g) </w:t>
            </w:r>
            <w:r w:rsidRPr="0093387A">
              <w:rPr>
                <w:rFonts w:ascii="Calibri" w:eastAsia="Times New Roman" w:hAnsi="Calibri" w:cs="Calibri"/>
                <w:color w:val="000000"/>
                <w:kern w:val="0"/>
                <w:sz w:val="20"/>
                <w:szCs w:val="20"/>
                <w:lang w:eastAsia="it-IT"/>
                <w14:ligatures w14:val="none"/>
              </w:rPr>
              <w:t>Risorse destinate ai trattamenti accessori personale delle case da gioco.</w:t>
            </w:r>
          </w:p>
        </w:tc>
        <w:tc>
          <w:tcPr>
            <w:tcW w:w="0" w:type="auto"/>
            <w:tcBorders>
              <w:top w:val="nil"/>
              <w:left w:val="nil"/>
              <w:bottom w:val="single" w:sz="4" w:space="0" w:color="auto"/>
              <w:right w:val="single" w:sz="4" w:space="0" w:color="auto"/>
            </w:tcBorders>
            <w:shd w:val="clear" w:color="auto" w:fill="auto"/>
            <w:hideMark/>
          </w:tcPr>
          <w:p w14:paraId="6446C065"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397AD3A4"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562DFA7A"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2 lett. b) CCNL 2022</w:t>
            </w:r>
            <w:r w:rsidRPr="0093387A">
              <w:rPr>
                <w:rFonts w:ascii="Calibri" w:eastAsia="Times New Roman" w:hAnsi="Calibri" w:cs="Calibri"/>
                <w:color w:val="000000"/>
                <w:kern w:val="0"/>
                <w:sz w:val="20"/>
                <w:szCs w:val="20"/>
                <w:lang w:eastAsia="it-IT"/>
                <w14:ligatures w14:val="none"/>
              </w:rPr>
              <w:t xml:space="preserve"> Un importo massimo corrispondente all’1,2 % su base annua, del monte salari dell’anno 1997, relativo al personale destinatario del presente CCNL.</w:t>
            </w:r>
          </w:p>
        </w:tc>
        <w:tc>
          <w:tcPr>
            <w:tcW w:w="0" w:type="auto"/>
            <w:tcBorders>
              <w:top w:val="nil"/>
              <w:left w:val="nil"/>
              <w:bottom w:val="single" w:sz="4" w:space="0" w:color="auto"/>
              <w:right w:val="single" w:sz="4" w:space="0" w:color="auto"/>
            </w:tcBorders>
            <w:shd w:val="clear" w:color="auto" w:fill="auto"/>
            <w:hideMark/>
          </w:tcPr>
          <w:p w14:paraId="3CEF0AB7"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40635D3D" w14:textId="77777777" w:rsidTr="00E870E3">
        <w:trPr>
          <w:trHeight w:val="900"/>
        </w:trPr>
        <w:tc>
          <w:tcPr>
            <w:tcW w:w="0" w:type="auto"/>
            <w:tcBorders>
              <w:top w:val="nil"/>
              <w:left w:val="single" w:sz="4" w:space="0" w:color="auto"/>
              <w:bottom w:val="single" w:sz="4" w:space="0" w:color="auto"/>
              <w:right w:val="single" w:sz="4" w:space="0" w:color="auto"/>
            </w:tcBorders>
            <w:shd w:val="clear" w:color="auto" w:fill="auto"/>
            <w:hideMark/>
          </w:tcPr>
          <w:p w14:paraId="38160728"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67 del CCNL del 21.05.2018 c. 3 lett. k) </w:t>
            </w:r>
            <w:r w:rsidRPr="0093387A">
              <w:rPr>
                <w:rFonts w:ascii="Calibri" w:eastAsia="Times New Roman" w:hAnsi="Calibri" w:cs="Calibri"/>
                <w:color w:val="000000"/>
                <w:kern w:val="0"/>
                <w:sz w:val="20"/>
                <w:szCs w:val="20"/>
                <w:lang w:eastAsia="it-IT"/>
                <w14:ligatures w14:val="none"/>
              </w:rPr>
              <w:t>Integrazione all'art. 62 del CCNL del 21.02.2018 c. 2 lett. e) somme connesse al trattamento economico accessorio del personale trasferito agli enti del comparto a seguito processi di decentramento e delega di funzioni.</w:t>
            </w:r>
          </w:p>
        </w:tc>
        <w:tc>
          <w:tcPr>
            <w:tcW w:w="0" w:type="auto"/>
            <w:tcBorders>
              <w:top w:val="nil"/>
              <w:left w:val="nil"/>
              <w:bottom w:val="single" w:sz="4" w:space="0" w:color="auto"/>
              <w:right w:val="single" w:sz="4" w:space="0" w:color="auto"/>
            </w:tcBorders>
            <w:shd w:val="clear" w:color="auto" w:fill="auto"/>
            <w:hideMark/>
          </w:tcPr>
          <w:p w14:paraId="401D556F"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7DD12D9F"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3EFCC5CD"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79 c. 2 lett. c) CCNL 2022 </w:t>
            </w:r>
            <w:r w:rsidRPr="0093387A">
              <w:rPr>
                <w:rFonts w:ascii="Calibri" w:eastAsia="Times New Roman" w:hAnsi="Calibri" w:cs="Calibri"/>
                <w:color w:val="000000"/>
                <w:kern w:val="0"/>
                <w:sz w:val="20"/>
                <w:szCs w:val="20"/>
                <w:lang w:eastAsia="it-IT"/>
                <w14:ligatures w14:val="none"/>
              </w:rPr>
              <w:t xml:space="preserve">Risorse finalizzate </w:t>
            </w:r>
            <w:proofErr w:type="gramStart"/>
            <w:r w:rsidRPr="0093387A">
              <w:rPr>
                <w:rFonts w:ascii="Calibri" w:eastAsia="Times New Roman" w:hAnsi="Calibri" w:cs="Calibri"/>
                <w:color w:val="000000"/>
                <w:kern w:val="0"/>
                <w:sz w:val="20"/>
                <w:szCs w:val="20"/>
                <w:lang w:eastAsia="it-IT"/>
                <w14:ligatures w14:val="none"/>
              </w:rPr>
              <w:t>ad</w:t>
            </w:r>
            <w:proofErr w:type="gramEnd"/>
            <w:r w:rsidRPr="0093387A">
              <w:rPr>
                <w:rFonts w:ascii="Calibri" w:eastAsia="Times New Roman" w:hAnsi="Calibri" w:cs="Calibri"/>
                <w:color w:val="000000"/>
                <w:kern w:val="0"/>
                <w:sz w:val="20"/>
                <w:szCs w:val="20"/>
                <w:lang w:eastAsia="it-IT"/>
                <w14:ligatures w14:val="none"/>
              </w:rPr>
              <w:t xml:space="preserve"> adeguare le disponibilità del Fondo sulla base di scelte organizzative, gestionali e di politica retributiva degli enti, anche connesse ad assunzioni di personale a tempo determinato.</w:t>
            </w:r>
          </w:p>
        </w:tc>
        <w:tc>
          <w:tcPr>
            <w:tcW w:w="0" w:type="auto"/>
            <w:tcBorders>
              <w:top w:val="nil"/>
              <w:left w:val="nil"/>
              <w:bottom w:val="single" w:sz="4" w:space="0" w:color="auto"/>
              <w:right w:val="single" w:sz="4" w:space="0" w:color="auto"/>
            </w:tcBorders>
            <w:shd w:val="clear" w:color="auto" w:fill="auto"/>
            <w:hideMark/>
          </w:tcPr>
          <w:p w14:paraId="023D1EBF"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0E9559AC" w14:textId="77777777" w:rsidTr="00E870E3">
        <w:trPr>
          <w:trHeight w:val="300"/>
        </w:trPr>
        <w:tc>
          <w:tcPr>
            <w:tcW w:w="0" w:type="auto"/>
            <w:tcBorders>
              <w:top w:val="nil"/>
              <w:left w:val="single" w:sz="4" w:space="0" w:color="auto"/>
              <w:bottom w:val="single" w:sz="4" w:space="0" w:color="auto"/>
              <w:right w:val="single" w:sz="4" w:space="0" w:color="auto"/>
            </w:tcBorders>
            <w:shd w:val="clear" w:color="000000" w:fill="92D050"/>
            <w:hideMark/>
          </w:tcPr>
          <w:p w14:paraId="5CD01B5B"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SOMMA RISORSE VARIABILI SOGGETTE AL LIMITE</w:t>
            </w:r>
          </w:p>
        </w:tc>
        <w:tc>
          <w:tcPr>
            <w:tcW w:w="0" w:type="auto"/>
            <w:tcBorders>
              <w:top w:val="nil"/>
              <w:left w:val="nil"/>
              <w:bottom w:val="single" w:sz="4" w:space="0" w:color="auto"/>
              <w:right w:val="single" w:sz="4" w:space="0" w:color="auto"/>
            </w:tcBorders>
            <w:shd w:val="clear" w:color="000000" w:fill="92D050"/>
            <w:hideMark/>
          </w:tcPr>
          <w:p w14:paraId="36B666DF"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 €                               -   </w:t>
            </w:r>
          </w:p>
        </w:tc>
      </w:tr>
      <w:tr w:rsidR="00487B42" w:rsidRPr="0093387A" w14:paraId="75A0AC4F" w14:textId="77777777" w:rsidTr="00E870E3">
        <w:trPr>
          <w:trHeight w:val="280"/>
        </w:trPr>
        <w:tc>
          <w:tcPr>
            <w:tcW w:w="0" w:type="auto"/>
            <w:tcBorders>
              <w:top w:val="nil"/>
              <w:left w:val="nil"/>
              <w:bottom w:val="nil"/>
              <w:right w:val="nil"/>
            </w:tcBorders>
            <w:shd w:val="clear" w:color="auto" w:fill="auto"/>
            <w:hideMark/>
          </w:tcPr>
          <w:p w14:paraId="129DDB1A"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p>
        </w:tc>
        <w:tc>
          <w:tcPr>
            <w:tcW w:w="0" w:type="auto"/>
            <w:tcBorders>
              <w:top w:val="nil"/>
              <w:left w:val="nil"/>
              <w:bottom w:val="nil"/>
              <w:right w:val="nil"/>
            </w:tcBorders>
            <w:shd w:val="clear" w:color="auto" w:fill="auto"/>
            <w:hideMark/>
          </w:tcPr>
          <w:p w14:paraId="4CEB3016" w14:textId="77777777" w:rsidR="00487B42" w:rsidRPr="0093387A" w:rsidRDefault="00487B42" w:rsidP="00E870E3">
            <w:pPr>
              <w:rPr>
                <w:rFonts w:ascii="Times New Roman" w:eastAsia="Times New Roman" w:hAnsi="Times New Roman" w:cs="Times New Roman"/>
                <w:kern w:val="0"/>
                <w:sz w:val="20"/>
                <w:szCs w:val="20"/>
                <w:lang w:eastAsia="it-IT"/>
                <w14:ligatures w14:val="none"/>
              </w:rPr>
            </w:pPr>
          </w:p>
        </w:tc>
      </w:tr>
      <w:tr w:rsidR="00487B42" w:rsidRPr="0093387A" w14:paraId="6F614D54" w14:textId="77777777" w:rsidTr="00E870E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FFF3741" w14:textId="77777777" w:rsidR="00487B42" w:rsidRPr="0093387A" w:rsidRDefault="00487B42" w:rsidP="00E870E3">
            <w:pPr>
              <w:rPr>
                <w:rFonts w:ascii="Calibri" w:eastAsia="Times New Roman" w:hAnsi="Calibri" w:cs="Calibri"/>
                <w:b/>
                <w:bCs/>
                <w:i/>
                <w:iCs/>
                <w:color w:val="000000"/>
                <w:kern w:val="0"/>
                <w:sz w:val="20"/>
                <w:szCs w:val="20"/>
                <w:lang w:eastAsia="it-IT"/>
                <w14:ligatures w14:val="none"/>
              </w:rPr>
            </w:pPr>
            <w:r w:rsidRPr="0093387A">
              <w:rPr>
                <w:rFonts w:ascii="Calibri" w:eastAsia="Times New Roman" w:hAnsi="Calibri" w:cs="Calibri"/>
                <w:b/>
                <w:bCs/>
                <w:i/>
                <w:iCs/>
                <w:color w:val="000000"/>
                <w:kern w:val="0"/>
                <w:sz w:val="20"/>
                <w:szCs w:val="20"/>
                <w:lang w:eastAsia="it-IT"/>
                <w14:ligatures w14:val="none"/>
              </w:rPr>
              <w:t>CALCOLO DEL RISPETTO DEI LIMITI DEL SALARIO ACCESSORIO</w:t>
            </w:r>
          </w:p>
        </w:tc>
        <w:tc>
          <w:tcPr>
            <w:tcW w:w="0" w:type="auto"/>
            <w:tcBorders>
              <w:top w:val="single" w:sz="4" w:space="0" w:color="auto"/>
              <w:left w:val="nil"/>
              <w:bottom w:val="single" w:sz="4" w:space="0" w:color="auto"/>
              <w:right w:val="single" w:sz="4" w:space="0" w:color="auto"/>
            </w:tcBorders>
            <w:shd w:val="clear" w:color="auto" w:fill="auto"/>
            <w:hideMark/>
          </w:tcPr>
          <w:p w14:paraId="6CF78975" w14:textId="77777777" w:rsidR="00487B42" w:rsidRPr="0093387A" w:rsidRDefault="00487B42" w:rsidP="00E870E3">
            <w:pPr>
              <w:rPr>
                <w:rFonts w:ascii="Calibri" w:eastAsia="Times New Roman" w:hAnsi="Calibri" w:cs="Calibri"/>
                <w:b/>
                <w:bCs/>
                <w:i/>
                <w:iCs/>
                <w:color w:val="000000"/>
                <w:kern w:val="0"/>
                <w:sz w:val="20"/>
                <w:szCs w:val="20"/>
                <w:lang w:eastAsia="it-IT"/>
                <w14:ligatures w14:val="none"/>
              </w:rPr>
            </w:pPr>
            <w:r w:rsidRPr="0093387A">
              <w:rPr>
                <w:rFonts w:ascii="Calibri" w:eastAsia="Times New Roman" w:hAnsi="Calibri" w:cs="Calibri"/>
                <w:b/>
                <w:bCs/>
                <w:i/>
                <w:iCs/>
                <w:color w:val="000000"/>
                <w:kern w:val="0"/>
                <w:sz w:val="20"/>
                <w:szCs w:val="20"/>
                <w:lang w:eastAsia="it-IT"/>
                <w14:ligatures w14:val="none"/>
              </w:rPr>
              <w:t xml:space="preserve"> IMPORTI </w:t>
            </w:r>
          </w:p>
        </w:tc>
      </w:tr>
      <w:tr w:rsidR="00487B42" w:rsidRPr="0093387A" w14:paraId="5C0A4AC6"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02E08B3A" w14:textId="77777777" w:rsidR="00487B42" w:rsidRPr="0093387A" w:rsidRDefault="00487B42" w:rsidP="00E870E3">
            <w:pPr>
              <w:rPr>
                <w:rFonts w:ascii="Calibri" w:eastAsia="Times New Roman" w:hAnsi="Calibri" w:cs="Calibri"/>
                <w:i/>
                <w:iCs/>
                <w:color w:val="000000"/>
                <w:kern w:val="0"/>
                <w:sz w:val="20"/>
                <w:szCs w:val="20"/>
                <w:lang w:eastAsia="it-IT"/>
                <w14:ligatures w14:val="none"/>
              </w:rPr>
            </w:pPr>
            <w:r w:rsidRPr="0093387A">
              <w:rPr>
                <w:rFonts w:ascii="Calibri" w:eastAsia="Times New Roman" w:hAnsi="Calibri" w:cs="Calibri"/>
                <w:i/>
                <w:iCs/>
                <w:color w:val="000000"/>
                <w:kern w:val="0"/>
                <w:sz w:val="20"/>
                <w:szCs w:val="20"/>
                <w:lang w:eastAsia="it-IT"/>
                <w14:ligatures w14:val="none"/>
              </w:rPr>
              <w:t>Totale parziale risorse disponibili per il fondo anno corrente ai fini del confronto con il tetto complessivo del salario accessorio dell'anno 2016.</w:t>
            </w:r>
          </w:p>
        </w:tc>
        <w:tc>
          <w:tcPr>
            <w:tcW w:w="0" w:type="auto"/>
            <w:tcBorders>
              <w:top w:val="nil"/>
              <w:left w:val="nil"/>
              <w:bottom w:val="single" w:sz="4" w:space="0" w:color="auto"/>
              <w:right w:val="single" w:sz="4" w:space="0" w:color="auto"/>
            </w:tcBorders>
            <w:shd w:val="clear" w:color="auto" w:fill="auto"/>
            <w:hideMark/>
          </w:tcPr>
          <w:p w14:paraId="7B49DF59" w14:textId="77777777" w:rsidR="00487B42" w:rsidRPr="0093387A" w:rsidRDefault="00487B42" w:rsidP="00E870E3">
            <w:pPr>
              <w:rPr>
                <w:rFonts w:ascii="Calibri" w:eastAsia="Times New Roman" w:hAnsi="Calibri" w:cs="Calibri"/>
                <w:i/>
                <w:iCs/>
                <w:color w:val="000000"/>
                <w:kern w:val="0"/>
                <w:sz w:val="20"/>
                <w:szCs w:val="20"/>
                <w:lang w:eastAsia="it-IT"/>
                <w14:ligatures w14:val="none"/>
              </w:rPr>
            </w:pPr>
            <w:r w:rsidRPr="0093387A">
              <w:rPr>
                <w:rFonts w:ascii="Calibri" w:eastAsia="Times New Roman" w:hAnsi="Calibri" w:cs="Calibri"/>
                <w:i/>
                <w:iCs/>
                <w:color w:val="000000"/>
                <w:kern w:val="0"/>
                <w:sz w:val="20"/>
                <w:szCs w:val="20"/>
                <w:lang w:eastAsia="it-IT"/>
                <w14:ligatures w14:val="none"/>
              </w:rPr>
              <w:t xml:space="preserve"> €                              -   </w:t>
            </w:r>
          </w:p>
        </w:tc>
      </w:tr>
      <w:tr w:rsidR="00487B42" w:rsidRPr="0093387A" w14:paraId="133CB1A9"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11E37F00" w14:textId="77777777" w:rsidR="00487B42" w:rsidRPr="0093387A" w:rsidRDefault="00487B42" w:rsidP="00E870E3">
            <w:pPr>
              <w:rPr>
                <w:rFonts w:ascii="Calibri" w:eastAsia="Times New Roman" w:hAnsi="Calibri" w:cs="Calibri"/>
                <w:i/>
                <w:iCs/>
                <w:color w:val="000000"/>
                <w:kern w:val="0"/>
                <w:sz w:val="20"/>
                <w:szCs w:val="20"/>
                <w:lang w:eastAsia="it-IT"/>
                <w14:ligatures w14:val="none"/>
              </w:rPr>
            </w:pPr>
            <w:r w:rsidRPr="0093387A">
              <w:rPr>
                <w:rFonts w:ascii="Calibri" w:eastAsia="Times New Roman" w:hAnsi="Calibri" w:cs="Calibri"/>
                <w:i/>
                <w:iCs/>
                <w:color w:val="000000"/>
                <w:kern w:val="0"/>
                <w:sz w:val="20"/>
                <w:szCs w:val="20"/>
                <w:lang w:eastAsia="it-IT"/>
                <w14:ligatures w14:val="none"/>
              </w:rPr>
              <w:t>Art. 23 c. 2 dlgs 75/2017 Eventuale decurtazione annuale rispetto il tetto complessivo del salario accessorio dell'anno 2016.</w:t>
            </w:r>
          </w:p>
        </w:tc>
        <w:tc>
          <w:tcPr>
            <w:tcW w:w="0" w:type="auto"/>
            <w:tcBorders>
              <w:top w:val="nil"/>
              <w:left w:val="nil"/>
              <w:bottom w:val="single" w:sz="4" w:space="0" w:color="auto"/>
              <w:right w:val="single" w:sz="4" w:space="0" w:color="auto"/>
            </w:tcBorders>
            <w:shd w:val="clear" w:color="auto" w:fill="auto"/>
            <w:hideMark/>
          </w:tcPr>
          <w:p w14:paraId="5F8BDA25" w14:textId="77777777" w:rsidR="00487B42" w:rsidRPr="0093387A" w:rsidRDefault="00487B42" w:rsidP="00E870E3">
            <w:pPr>
              <w:rPr>
                <w:rFonts w:ascii="Calibri" w:eastAsia="Times New Roman" w:hAnsi="Calibri" w:cs="Calibri"/>
                <w:i/>
                <w:iCs/>
                <w:color w:val="000000"/>
                <w:kern w:val="0"/>
                <w:sz w:val="20"/>
                <w:szCs w:val="20"/>
                <w:lang w:eastAsia="it-IT"/>
                <w14:ligatures w14:val="none"/>
              </w:rPr>
            </w:pPr>
            <w:r w:rsidRPr="0093387A">
              <w:rPr>
                <w:rFonts w:ascii="Calibri" w:eastAsia="Times New Roman" w:hAnsi="Calibri" w:cs="Calibri"/>
                <w:i/>
                <w:iCs/>
                <w:color w:val="000000"/>
                <w:kern w:val="0"/>
                <w:sz w:val="20"/>
                <w:szCs w:val="20"/>
                <w:lang w:eastAsia="it-IT"/>
                <w14:ligatures w14:val="none"/>
              </w:rPr>
              <w:t xml:space="preserve"> €                              -   </w:t>
            </w:r>
          </w:p>
        </w:tc>
      </w:tr>
      <w:tr w:rsidR="00487B42" w:rsidRPr="0093387A" w14:paraId="25D2B762" w14:textId="77777777" w:rsidTr="00E870E3">
        <w:trPr>
          <w:trHeight w:val="280"/>
        </w:trPr>
        <w:tc>
          <w:tcPr>
            <w:tcW w:w="0" w:type="auto"/>
            <w:tcBorders>
              <w:top w:val="nil"/>
              <w:left w:val="nil"/>
              <w:bottom w:val="nil"/>
              <w:right w:val="nil"/>
            </w:tcBorders>
            <w:shd w:val="clear" w:color="auto" w:fill="auto"/>
            <w:hideMark/>
          </w:tcPr>
          <w:p w14:paraId="1A78494F" w14:textId="77777777" w:rsidR="00487B42" w:rsidRPr="0093387A" w:rsidRDefault="00487B42" w:rsidP="00E870E3">
            <w:pPr>
              <w:rPr>
                <w:rFonts w:ascii="Calibri" w:eastAsia="Times New Roman" w:hAnsi="Calibri" w:cs="Calibri"/>
                <w:i/>
                <w:iCs/>
                <w:color w:val="000000"/>
                <w:kern w:val="0"/>
                <w:sz w:val="20"/>
                <w:szCs w:val="20"/>
                <w:lang w:eastAsia="it-IT"/>
                <w14:ligatures w14:val="none"/>
              </w:rPr>
            </w:pPr>
          </w:p>
        </w:tc>
        <w:tc>
          <w:tcPr>
            <w:tcW w:w="0" w:type="auto"/>
            <w:tcBorders>
              <w:top w:val="nil"/>
              <w:left w:val="nil"/>
              <w:bottom w:val="nil"/>
              <w:right w:val="nil"/>
            </w:tcBorders>
            <w:shd w:val="clear" w:color="auto" w:fill="auto"/>
            <w:hideMark/>
          </w:tcPr>
          <w:p w14:paraId="13A115EC" w14:textId="77777777" w:rsidR="00487B42" w:rsidRPr="0093387A" w:rsidRDefault="00487B42" w:rsidP="00E870E3">
            <w:pPr>
              <w:rPr>
                <w:rFonts w:ascii="Times New Roman" w:eastAsia="Times New Roman" w:hAnsi="Times New Roman" w:cs="Times New Roman"/>
                <w:kern w:val="0"/>
                <w:sz w:val="20"/>
                <w:szCs w:val="20"/>
                <w:lang w:eastAsia="it-IT"/>
                <w14:ligatures w14:val="none"/>
              </w:rPr>
            </w:pPr>
          </w:p>
        </w:tc>
      </w:tr>
      <w:tr w:rsidR="00487B42" w:rsidRPr="0093387A" w14:paraId="7C9884A4" w14:textId="77777777" w:rsidTr="00E870E3">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ED7D31"/>
            <w:hideMark/>
          </w:tcPr>
          <w:p w14:paraId="1FD1EA5E"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FONTI DI FINANZIAMENTO VARIABILI NON SOGGETTE AL LIMITE</w:t>
            </w:r>
          </w:p>
        </w:tc>
        <w:tc>
          <w:tcPr>
            <w:tcW w:w="0" w:type="auto"/>
            <w:tcBorders>
              <w:top w:val="single" w:sz="4" w:space="0" w:color="auto"/>
              <w:left w:val="nil"/>
              <w:bottom w:val="single" w:sz="4" w:space="0" w:color="auto"/>
              <w:right w:val="single" w:sz="4" w:space="0" w:color="auto"/>
            </w:tcBorders>
            <w:shd w:val="clear" w:color="000000" w:fill="ED7D31"/>
            <w:hideMark/>
          </w:tcPr>
          <w:p w14:paraId="5318E1BA"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 IMPORTI </w:t>
            </w:r>
          </w:p>
        </w:tc>
      </w:tr>
      <w:tr w:rsidR="00487B42" w:rsidRPr="0093387A" w14:paraId="58D81A2D" w14:textId="77777777" w:rsidTr="00E870E3">
        <w:trPr>
          <w:trHeight w:val="875"/>
        </w:trPr>
        <w:tc>
          <w:tcPr>
            <w:tcW w:w="0" w:type="auto"/>
            <w:tcBorders>
              <w:top w:val="nil"/>
              <w:left w:val="single" w:sz="4" w:space="0" w:color="auto"/>
              <w:bottom w:val="single" w:sz="4" w:space="0" w:color="auto"/>
              <w:right w:val="single" w:sz="4" w:space="0" w:color="auto"/>
            </w:tcBorders>
            <w:shd w:val="clear" w:color="auto" w:fill="auto"/>
            <w:hideMark/>
          </w:tcPr>
          <w:p w14:paraId="02259340"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15 del CCNL 1/4/1999 c. 1 lett. d) - Art. 67 del CCNL del 21.05.2018 c. 3 lett. a)</w:t>
            </w:r>
            <w:r w:rsidRPr="0093387A">
              <w:rPr>
                <w:rFonts w:ascii="Calibri" w:eastAsia="Times New Roman" w:hAnsi="Calibri" w:cs="Calibri"/>
                <w:color w:val="000000"/>
                <w:kern w:val="0"/>
                <w:sz w:val="20"/>
                <w:szCs w:val="20"/>
                <w:lang w:eastAsia="it-IT"/>
                <w14:ligatures w14:val="none"/>
              </w:rPr>
              <w:t xml:space="preserve"> Somme derivanti dall’attuazione dell’art. 43, L. 449/1997 (contratti di </w:t>
            </w:r>
            <w:proofErr w:type="gramStart"/>
            <w:r w:rsidRPr="0093387A">
              <w:rPr>
                <w:rFonts w:ascii="Calibri" w:eastAsia="Times New Roman" w:hAnsi="Calibri" w:cs="Calibri"/>
                <w:color w:val="000000"/>
                <w:kern w:val="0"/>
                <w:sz w:val="20"/>
                <w:szCs w:val="20"/>
                <w:lang w:eastAsia="it-IT"/>
                <w14:ligatures w14:val="none"/>
              </w:rPr>
              <w:t>nuove sponsorizzazione</w:t>
            </w:r>
            <w:proofErr w:type="gramEnd"/>
            <w:r w:rsidRPr="0093387A">
              <w:rPr>
                <w:rFonts w:ascii="Calibri" w:eastAsia="Times New Roman" w:hAnsi="Calibri" w:cs="Calibri"/>
                <w:color w:val="000000"/>
                <w:kern w:val="0"/>
                <w:sz w:val="20"/>
                <w:szCs w:val="20"/>
                <w:lang w:eastAsia="it-IT"/>
                <w14:ligatures w14:val="none"/>
              </w:rPr>
              <w:t xml:space="preserve"> – convenzioni – contributi dell’utenza).</w:t>
            </w:r>
          </w:p>
        </w:tc>
        <w:tc>
          <w:tcPr>
            <w:tcW w:w="0" w:type="auto"/>
            <w:tcBorders>
              <w:top w:val="nil"/>
              <w:left w:val="nil"/>
              <w:bottom w:val="single" w:sz="4" w:space="0" w:color="auto"/>
              <w:right w:val="single" w:sz="4" w:space="0" w:color="auto"/>
            </w:tcBorders>
            <w:shd w:val="clear" w:color="auto" w:fill="auto"/>
            <w:hideMark/>
          </w:tcPr>
          <w:p w14:paraId="768EA18A"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6D96EC2B"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7571289B"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15 c. 1 lett. K), ART. 16, COMMI 4, 5 e 6 DL 98/2011 - Art. 67 del CCNL del 21.05.2018 c. 3 lett. b)</w:t>
            </w:r>
            <w:r w:rsidRPr="0093387A">
              <w:rPr>
                <w:rFonts w:ascii="Calibri" w:eastAsia="Times New Roman" w:hAnsi="Calibri" w:cs="Calibri"/>
                <w:color w:val="000000"/>
                <w:kern w:val="0"/>
                <w:sz w:val="20"/>
                <w:szCs w:val="20"/>
                <w:lang w:eastAsia="it-IT"/>
                <w14:ligatures w14:val="none"/>
              </w:rPr>
              <w:t xml:space="preserve"> Piani di razionalizzazione e riqualificazione della spesa.</w:t>
            </w:r>
          </w:p>
        </w:tc>
        <w:tc>
          <w:tcPr>
            <w:tcW w:w="0" w:type="auto"/>
            <w:tcBorders>
              <w:top w:val="nil"/>
              <w:left w:val="nil"/>
              <w:bottom w:val="single" w:sz="4" w:space="0" w:color="auto"/>
              <w:right w:val="single" w:sz="4" w:space="0" w:color="auto"/>
            </w:tcBorders>
            <w:shd w:val="clear" w:color="auto" w:fill="auto"/>
            <w:hideMark/>
          </w:tcPr>
          <w:p w14:paraId="112FB09B"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09517F34" w14:textId="77777777" w:rsidTr="00E870E3">
        <w:trPr>
          <w:trHeight w:val="830"/>
        </w:trPr>
        <w:tc>
          <w:tcPr>
            <w:tcW w:w="0" w:type="auto"/>
            <w:tcBorders>
              <w:top w:val="nil"/>
              <w:left w:val="single" w:sz="4" w:space="0" w:color="auto"/>
              <w:bottom w:val="single" w:sz="4" w:space="0" w:color="auto"/>
              <w:right w:val="single" w:sz="4" w:space="0" w:color="auto"/>
            </w:tcBorders>
            <w:shd w:val="clear" w:color="auto" w:fill="auto"/>
            <w:hideMark/>
          </w:tcPr>
          <w:p w14:paraId="51EF20DC"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15 c.1 lett. k) CCNL 1998-2001 - art. 67 del CCNL del 21.05.2018 c. 3 lett. c) </w:t>
            </w:r>
            <w:r w:rsidRPr="0093387A">
              <w:rPr>
                <w:rFonts w:ascii="Calibri" w:eastAsia="Times New Roman" w:hAnsi="Calibri" w:cs="Calibri"/>
                <w:color w:val="000000"/>
                <w:kern w:val="0"/>
                <w:sz w:val="20"/>
                <w:szCs w:val="20"/>
                <w:lang w:eastAsia="it-IT"/>
                <w14:ligatures w14:val="none"/>
              </w:rPr>
              <w:t>Incentivi per funzioni tecniche, art. 45 dlgs 36/2023, art. 76 dlgs 56/2017, per condono edilizio, per repressione illeciti edilizi, indennità centralinisti non vedenti.</w:t>
            </w:r>
          </w:p>
        </w:tc>
        <w:tc>
          <w:tcPr>
            <w:tcW w:w="0" w:type="auto"/>
            <w:tcBorders>
              <w:top w:val="nil"/>
              <w:left w:val="nil"/>
              <w:bottom w:val="single" w:sz="4" w:space="0" w:color="auto"/>
              <w:right w:val="single" w:sz="4" w:space="0" w:color="auto"/>
            </w:tcBorders>
            <w:shd w:val="clear" w:color="auto" w:fill="auto"/>
            <w:hideMark/>
          </w:tcPr>
          <w:p w14:paraId="5DCC7FD9"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3600CD45"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1689996D"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18 c. lett. h) e Art. 67 del CCNL del 21.05.2018 c. 3 lett. c)</w:t>
            </w:r>
            <w:r w:rsidRPr="0093387A">
              <w:rPr>
                <w:rFonts w:ascii="Calibri" w:eastAsia="Times New Roman" w:hAnsi="Calibri" w:cs="Calibri"/>
                <w:color w:val="000000"/>
                <w:kern w:val="0"/>
                <w:sz w:val="20"/>
                <w:szCs w:val="20"/>
                <w:lang w:eastAsia="it-IT"/>
                <w14:ligatures w14:val="none"/>
              </w:rPr>
              <w:t xml:space="preserve"> Incentivi spese del giudizio, compensi censimento e ISTAT.</w:t>
            </w:r>
          </w:p>
        </w:tc>
        <w:tc>
          <w:tcPr>
            <w:tcW w:w="0" w:type="auto"/>
            <w:tcBorders>
              <w:top w:val="nil"/>
              <w:left w:val="nil"/>
              <w:bottom w:val="single" w:sz="4" w:space="0" w:color="auto"/>
              <w:right w:val="single" w:sz="4" w:space="0" w:color="auto"/>
            </w:tcBorders>
            <w:shd w:val="clear" w:color="auto" w:fill="auto"/>
            <w:hideMark/>
          </w:tcPr>
          <w:p w14:paraId="37CFB288"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5ED3ACF2"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57CF9CF1"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15, comma 1, del CCNL 1/4/1999 lett. m) - Art. 67 del CCNL del 21.05.2018 c. 3 lett. e) </w:t>
            </w:r>
            <w:r w:rsidRPr="0093387A">
              <w:rPr>
                <w:rFonts w:ascii="Calibri" w:eastAsia="Times New Roman" w:hAnsi="Calibri" w:cs="Calibri"/>
                <w:color w:val="000000"/>
                <w:kern w:val="0"/>
                <w:sz w:val="20"/>
                <w:szCs w:val="20"/>
                <w:lang w:eastAsia="it-IT"/>
                <w14:ligatures w14:val="none"/>
              </w:rPr>
              <w:t>Eventuali risparmi derivanti dalla applicazione della disciplina dello straordinario di cui all’art. 14.</w:t>
            </w:r>
          </w:p>
        </w:tc>
        <w:tc>
          <w:tcPr>
            <w:tcW w:w="0" w:type="auto"/>
            <w:tcBorders>
              <w:top w:val="nil"/>
              <w:left w:val="nil"/>
              <w:bottom w:val="single" w:sz="4" w:space="0" w:color="auto"/>
              <w:right w:val="single" w:sz="4" w:space="0" w:color="auto"/>
            </w:tcBorders>
            <w:shd w:val="clear" w:color="auto" w:fill="auto"/>
            <w:hideMark/>
          </w:tcPr>
          <w:p w14:paraId="52C4B153"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1FF76A20"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799E9A0D"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67 del CCNL del 21.05.2018 c. 3 lett. j)</w:t>
            </w:r>
            <w:r w:rsidRPr="0093387A">
              <w:rPr>
                <w:rFonts w:ascii="Calibri" w:eastAsia="Times New Roman" w:hAnsi="Calibri" w:cs="Calibri"/>
                <w:color w:val="000000"/>
                <w:kern w:val="0"/>
                <w:sz w:val="20"/>
                <w:szCs w:val="20"/>
                <w:lang w:eastAsia="it-IT"/>
                <w14:ligatures w14:val="none"/>
              </w:rPr>
              <w:t xml:space="preserve"> Per le Regioni a statuto ordinario e Città Metropolitane ai sensi dell'art. 23 c. 4 del dlgs 75/2017 incremento percetuale dell'importo di cui all'art. 67 c. 1 e 2.</w:t>
            </w:r>
          </w:p>
        </w:tc>
        <w:tc>
          <w:tcPr>
            <w:tcW w:w="0" w:type="auto"/>
            <w:tcBorders>
              <w:top w:val="nil"/>
              <w:left w:val="nil"/>
              <w:bottom w:val="single" w:sz="4" w:space="0" w:color="auto"/>
              <w:right w:val="single" w:sz="4" w:space="0" w:color="auto"/>
            </w:tcBorders>
            <w:shd w:val="clear" w:color="auto" w:fill="auto"/>
            <w:hideMark/>
          </w:tcPr>
          <w:p w14:paraId="5488D244"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1879B4CA"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71AF04EB"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Art. 80 c. 1 CCNL 2022, </w:t>
            </w:r>
            <w:r w:rsidRPr="0093387A">
              <w:rPr>
                <w:rFonts w:ascii="Calibri" w:eastAsia="Times New Roman" w:hAnsi="Calibri" w:cs="Calibri"/>
                <w:color w:val="000000"/>
                <w:kern w:val="0"/>
                <w:sz w:val="20"/>
                <w:szCs w:val="20"/>
                <w:lang w:eastAsia="it-IT"/>
                <w14:ligatures w14:val="none"/>
              </w:rPr>
              <w:t>Somme non utilizzate negli esercizi precedenti (di parte stabile)</w:t>
            </w:r>
          </w:p>
        </w:tc>
        <w:tc>
          <w:tcPr>
            <w:tcW w:w="0" w:type="auto"/>
            <w:tcBorders>
              <w:top w:val="nil"/>
              <w:left w:val="nil"/>
              <w:bottom w:val="single" w:sz="4" w:space="0" w:color="auto"/>
              <w:right w:val="single" w:sz="4" w:space="0" w:color="auto"/>
            </w:tcBorders>
            <w:shd w:val="clear" w:color="auto" w:fill="auto"/>
            <w:hideMark/>
          </w:tcPr>
          <w:p w14:paraId="625CAD85"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6A86B681"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10196B53"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Legge 145 del 30.12.2018 art. 1 c. 1091 </w:t>
            </w:r>
            <w:r w:rsidRPr="0093387A">
              <w:rPr>
                <w:rFonts w:ascii="Calibri" w:eastAsia="Times New Roman" w:hAnsi="Calibri" w:cs="Calibri"/>
                <w:color w:val="000000"/>
                <w:kern w:val="0"/>
                <w:sz w:val="20"/>
                <w:szCs w:val="20"/>
                <w:lang w:eastAsia="it-IT"/>
                <w14:ligatures w14:val="none"/>
              </w:rPr>
              <w:t>Incentivi legati alla riscossione degli accertamenti IMU e TARI.</w:t>
            </w:r>
          </w:p>
        </w:tc>
        <w:tc>
          <w:tcPr>
            <w:tcW w:w="0" w:type="auto"/>
            <w:tcBorders>
              <w:top w:val="nil"/>
              <w:left w:val="nil"/>
              <w:bottom w:val="single" w:sz="4" w:space="0" w:color="auto"/>
              <w:right w:val="single" w:sz="4" w:space="0" w:color="auto"/>
            </w:tcBorders>
            <w:shd w:val="clear" w:color="auto" w:fill="auto"/>
            <w:hideMark/>
          </w:tcPr>
          <w:p w14:paraId="3A36FCA2"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73A8ED9E"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4D146308"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lastRenderedPageBreak/>
              <w:t>Legge 178/2020 art. 1 c. 870</w:t>
            </w:r>
            <w:r w:rsidRPr="0093387A">
              <w:rPr>
                <w:rFonts w:ascii="Calibri" w:eastAsia="Times New Roman" w:hAnsi="Calibri" w:cs="Calibri"/>
                <w:color w:val="000000"/>
                <w:kern w:val="0"/>
                <w:sz w:val="20"/>
                <w:szCs w:val="20"/>
                <w:lang w:eastAsia="it-IT"/>
                <w14:ligatures w14:val="none"/>
              </w:rPr>
              <w:t xml:space="preserve"> Risparmi certificati sui buoni pasto non erogati anno 2020.</w:t>
            </w:r>
          </w:p>
        </w:tc>
        <w:tc>
          <w:tcPr>
            <w:tcW w:w="0" w:type="auto"/>
            <w:tcBorders>
              <w:top w:val="nil"/>
              <w:left w:val="nil"/>
              <w:bottom w:val="single" w:sz="4" w:space="0" w:color="auto"/>
              <w:right w:val="single" w:sz="4" w:space="0" w:color="auto"/>
            </w:tcBorders>
            <w:shd w:val="clear" w:color="auto" w:fill="auto"/>
            <w:hideMark/>
          </w:tcPr>
          <w:p w14:paraId="22280087"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3EE2C982"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32B0B78B"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Dl 135/2018 art. 11 c. 1 lett. b)</w:t>
            </w:r>
            <w:r w:rsidRPr="0093387A">
              <w:rPr>
                <w:rFonts w:ascii="Calibri" w:eastAsia="Times New Roman" w:hAnsi="Calibri" w:cs="Calibri"/>
                <w:color w:val="000000"/>
                <w:kern w:val="0"/>
                <w:sz w:val="20"/>
                <w:szCs w:val="20"/>
                <w:lang w:eastAsia="it-IT"/>
                <w14:ligatures w14:val="none"/>
              </w:rPr>
              <w:t xml:space="preserve"> Risorse accessorie eventuali per le assunzioni finanziate in deroga.</w:t>
            </w:r>
          </w:p>
        </w:tc>
        <w:tc>
          <w:tcPr>
            <w:tcW w:w="0" w:type="auto"/>
            <w:tcBorders>
              <w:top w:val="nil"/>
              <w:left w:val="nil"/>
              <w:bottom w:val="single" w:sz="4" w:space="0" w:color="auto"/>
              <w:right w:val="single" w:sz="4" w:space="0" w:color="auto"/>
            </w:tcBorders>
            <w:shd w:val="clear" w:color="auto" w:fill="auto"/>
            <w:hideMark/>
          </w:tcPr>
          <w:p w14:paraId="407E0DC3"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6880101E"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1D5947A3"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33 c. 2 dl 34/2019</w:t>
            </w:r>
            <w:r w:rsidRPr="0093387A">
              <w:rPr>
                <w:rFonts w:ascii="Calibri" w:eastAsia="Times New Roman" w:hAnsi="Calibri" w:cs="Calibri"/>
                <w:color w:val="000000"/>
                <w:kern w:val="0"/>
                <w:sz w:val="20"/>
                <w:szCs w:val="20"/>
                <w:lang w:eastAsia="it-IT"/>
                <w14:ligatures w14:val="none"/>
              </w:rPr>
              <w:t xml:space="preserve"> Eventuale incremento salario accessorio in deroga realizzabile nell'anno.</w:t>
            </w:r>
          </w:p>
        </w:tc>
        <w:tc>
          <w:tcPr>
            <w:tcW w:w="0" w:type="auto"/>
            <w:tcBorders>
              <w:top w:val="nil"/>
              <w:left w:val="nil"/>
              <w:bottom w:val="single" w:sz="4" w:space="0" w:color="auto"/>
              <w:right w:val="single" w:sz="4" w:space="0" w:color="auto"/>
            </w:tcBorders>
            <w:shd w:val="clear" w:color="auto" w:fill="auto"/>
            <w:hideMark/>
          </w:tcPr>
          <w:p w14:paraId="051DEFAA"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color w:val="000000"/>
                <w:kern w:val="0"/>
                <w:sz w:val="20"/>
                <w:szCs w:val="20"/>
                <w:lang w:eastAsia="it-IT"/>
                <w14:ligatures w14:val="none"/>
              </w:rPr>
              <w:t xml:space="preserve"> €                               -   </w:t>
            </w:r>
          </w:p>
        </w:tc>
      </w:tr>
      <w:tr w:rsidR="00487B42" w:rsidRPr="0093387A" w14:paraId="1D8287C3"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13F7340E"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3 CCNL 2022</w:t>
            </w:r>
            <w:r w:rsidRPr="0093387A">
              <w:rPr>
                <w:rFonts w:ascii="Calibri" w:eastAsia="Times New Roman" w:hAnsi="Calibri" w:cs="Calibri"/>
                <w:color w:val="000000"/>
                <w:kern w:val="0"/>
                <w:sz w:val="20"/>
                <w:szCs w:val="20"/>
                <w:lang w:eastAsia="it-IT"/>
                <w14:ligatures w14:val="none"/>
              </w:rPr>
              <w:t xml:space="preserve"> 0,22% del monte salari anno 2018 con decorrenza dal 01.01.2022, quota d'incremento del fondo proporzionale.</w:t>
            </w:r>
          </w:p>
        </w:tc>
        <w:tc>
          <w:tcPr>
            <w:tcW w:w="0" w:type="auto"/>
            <w:tcBorders>
              <w:top w:val="nil"/>
              <w:left w:val="nil"/>
              <w:bottom w:val="single" w:sz="4" w:space="0" w:color="auto"/>
              <w:right w:val="single" w:sz="4" w:space="0" w:color="auto"/>
            </w:tcBorders>
            <w:shd w:val="clear" w:color="auto" w:fill="auto"/>
            <w:hideMark/>
          </w:tcPr>
          <w:p w14:paraId="0D94B8CF"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3CDEEEDA"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339EFDE9"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1 lett. b) CCNL 2022</w:t>
            </w:r>
            <w:r w:rsidRPr="0093387A">
              <w:rPr>
                <w:rFonts w:ascii="Calibri" w:eastAsia="Times New Roman" w:hAnsi="Calibri" w:cs="Calibri"/>
                <w:color w:val="000000"/>
                <w:kern w:val="0"/>
                <w:sz w:val="20"/>
                <w:szCs w:val="20"/>
                <w:lang w:eastAsia="it-IT"/>
                <w14:ligatures w14:val="none"/>
              </w:rPr>
              <w:t xml:space="preserve"> </w:t>
            </w:r>
            <w:proofErr w:type="gramStart"/>
            <w:r w:rsidRPr="0093387A">
              <w:rPr>
                <w:rFonts w:ascii="Calibri" w:eastAsia="Times New Roman" w:hAnsi="Calibri" w:cs="Calibri"/>
                <w:color w:val="000000"/>
                <w:kern w:val="0"/>
                <w:sz w:val="20"/>
                <w:szCs w:val="20"/>
                <w:lang w:eastAsia="it-IT"/>
                <w14:ligatures w14:val="none"/>
              </w:rPr>
              <w:t>Euro</w:t>
            </w:r>
            <w:proofErr w:type="gramEnd"/>
            <w:r w:rsidRPr="0093387A">
              <w:rPr>
                <w:rFonts w:ascii="Calibri" w:eastAsia="Times New Roman" w:hAnsi="Calibri" w:cs="Calibri"/>
                <w:color w:val="000000"/>
                <w:kern w:val="0"/>
                <w:sz w:val="20"/>
                <w:szCs w:val="20"/>
                <w:lang w:eastAsia="it-IT"/>
                <w14:ligatures w14:val="none"/>
              </w:rPr>
              <w:t xml:space="preserve"> 84,50 per n. unità in servizio al 31.12.2018, quota una tantum annualità 2021 e 2022.</w:t>
            </w:r>
          </w:p>
        </w:tc>
        <w:tc>
          <w:tcPr>
            <w:tcW w:w="0" w:type="auto"/>
            <w:tcBorders>
              <w:top w:val="nil"/>
              <w:left w:val="nil"/>
              <w:bottom w:val="single" w:sz="4" w:space="0" w:color="auto"/>
              <w:right w:val="single" w:sz="4" w:space="0" w:color="auto"/>
            </w:tcBorders>
            <w:shd w:val="clear" w:color="auto" w:fill="auto"/>
            <w:hideMark/>
          </w:tcPr>
          <w:p w14:paraId="757FA4B7"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60A1D0A6" w14:textId="77777777" w:rsidTr="00E870E3">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4F7DEA1A"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Art. 79 c. 3 CCNL 2022</w:t>
            </w:r>
            <w:r w:rsidRPr="0093387A">
              <w:rPr>
                <w:rFonts w:ascii="Calibri" w:eastAsia="Times New Roman" w:hAnsi="Calibri" w:cs="Calibri"/>
                <w:color w:val="000000"/>
                <w:kern w:val="0"/>
                <w:sz w:val="20"/>
                <w:szCs w:val="20"/>
                <w:lang w:eastAsia="it-IT"/>
                <w14:ligatures w14:val="none"/>
              </w:rPr>
              <w:t xml:space="preserve"> 0,22% del monte salari anno 2018 con decorrenza dal 01.01.2022, quota d'incremento del fondo proporzionale, una tantum annualità 2022.</w:t>
            </w:r>
          </w:p>
        </w:tc>
        <w:tc>
          <w:tcPr>
            <w:tcW w:w="0" w:type="auto"/>
            <w:tcBorders>
              <w:top w:val="nil"/>
              <w:left w:val="nil"/>
              <w:bottom w:val="single" w:sz="4" w:space="0" w:color="auto"/>
              <w:right w:val="single" w:sz="4" w:space="0" w:color="auto"/>
            </w:tcBorders>
            <w:shd w:val="clear" w:color="auto" w:fill="auto"/>
            <w:hideMark/>
          </w:tcPr>
          <w:p w14:paraId="2C8AB72C"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782EE77A" w14:textId="77777777" w:rsidTr="00E870E3">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3ACE5CF4" w14:textId="77777777" w:rsidR="00487B42" w:rsidRPr="0093387A" w:rsidRDefault="00487B42" w:rsidP="00E870E3">
            <w:pPr>
              <w:rPr>
                <w:rFonts w:ascii="Calibri" w:eastAsia="Times New Roman" w:hAnsi="Calibri" w:cs="Calibri"/>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DL 13/2023 art. 8 c. 3</w:t>
            </w:r>
            <w:r w:rsidRPr="0093387A">
              <w:rPr>
                <w:rFonts w:ascii="Calibri" w:eastAsia="Times New Roman" w:hAnsi="Calibri" w:cs="Calibri"/>
                <w:color w:val="000000"/>
                <w:kern w:val="0"/>
                <w:sz w:val="20"/>
                <w:szCs w:val="20"/>
                <w:lang w:eastAsia="it-IT"/>
                <w14:ligatures w14:val="none"/>
              </w:rPr>
              <w:t xml:space="preserve"> incremento fino al 5% delle risorse stabili del fondo dell'anno 2016.</w:t>
            </w:r>
          </w:p>
        </w:tc>
        <w:tc>
          <w:tcPr>
            <w:tcW w:w="0" w:type="auto"/>
            <w:tcBorders>
              <w:top w:val="nil"/>
              <w:left w:val="nil"/>
              <w:bottom w:val="single" w:sz="4" w:space="0" w:color="auto"/>
              <w:right w:val="single" w:sz="4" w:space="0" w:color="auto"/>
            </w:tcBorders>
            <w:shd w:val="clear" w:color="auto" w:fill="auto"/>
            <w:hideMark/>
          </w:tcPr>
          <w:p w14:paraId="19D0BEA8" w14:textId="77777777" w:rsidR="00487B42" w:rsidRPr="0093387A" w:rsidRDefault="00487B42" w:rsidP="00E870E3">
            <w:pPr>
              <w:rPr>
                <w:rFonts w:ascii="Calibri" w:eastAsia="Times New Roman" w:hAnsi="Calibri" w:cs="Calibri"/>
                <w:kern w:val="0"/>
                <w:sz w:val="20"/>
                <w:szCs w:val="20"/>
                <w:lang w:eastAsia="it-IT"/>
                <w14:ligatures w14:val="none"/>
              </w:rPr>
            </w:pPr>
            <w:r w:rsidRPr="0093387A">
              <w:rPr>
                <w:rFonts w:ascii="Calibri" w:eastAsia="Times New Roman" w:hAnsi="Calibri" w:cs="Calibri"/>
                <w:kern w:val="0"/>
                <w:sz w:val="20"/>
                <w:szCs w:val="20"/>
                <w:lang w:eastAsia="it-IT"/>
                <w14:ligatures w14:val="none"/>
              </w:rPr>
              <w:t xml:space="preserve"> €                               -   </w:t>
            </w:r>
          </w:p>
        </w:tc>
      </w:tr>
      <w:tr w:rsidR="00487B42" w:rsidRPr="0093387A" w14:paraId="13363EA6" w14:textId="77777777" w:rsidTr="00E870E3">
        <w:trPr>
          <w:trHeight w:val="300"/>
        </w:trPr>
        <w:tc>
          <w:tcPr>
            <w:tcW w:w="0" w:type="auto"/>
            <w:tcBorders>
              <w:top w:val="nil"/>
              <w:left w:val="single" w:sz="4" w:space="0" w:color="auto"/>
              <w:bottom w:val="single" w:sz="4" w:space="0" w:color="auto"/>
              <w:right w:val="single" w:sz="4" w:space="0" w:color="auto"/>
            </w:tcBorders>
            <w:shd w:val="clear" w:color="000000" w:fill="ED7D31"/>
            <w:hideMark/>
          </w:tcPr>
          <w:p w14:paraId="3A733938"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SOMMA RISORSE VARIABILI NON SOGGETTE AL LIMITE</w:t>
            </w:r>
          </w:p>
        </w:tc>
        <w:tc>
          <w:tcPr>
            <w:tcW w:w="0" w:type="auto"/>
            <w:tcBorders>
              <w:top w:val="nil"/>
              <w:left w:val="nil"/>
              <w:bottom w:val="single" w:sz="4" w:space="0" w:color="auto"/>
              <w:right w:val="single" w:sz="4" w:space="0" w:color="auto"/>
            </w:tcBorders>
            <w:shd w:val="clear" w:color="000000" w:fill="ED7D31"/>
            <w:hideMark/>
          </w:tcPr>
          <w:p w14:paraId="7166E398"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 €                               -   </w:t>
            </w:r>
          </w:p>
        </w:tc>
      </w:tr>
      <w:tr w:rsidR="00487B42" w:rsidRPr="0093387A" w14:paraId="0076981A" w14:textId="77777777" w:rsidTr="00E870E3">
        <w:trPr>
          <w:trHeight w:val="280"/>
        </w:trPr>
        <w:tc>
          <w:tcPr>
            <w:tcW w:w="0" w:type="auto"/>
            <w:tcBorders>
              <w:top w:val="nil"/>
              <w:left w:val="nil"/>
              <w:bottom w:val="nil"/>
              <w:right w:val="nil"/>
            </w:tcBorders>
            <w:shd w:val="clear" w:color="auto" w:fill="auto"/>
            <w:hideMark/>
          </w:tcPr>
          <w:p w14:paraId="230E26AC"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p>
        </w:tc>
        <w:tc>
          <w:tcPr>
            <w:tcW w:w="0" w:type="auto"/>
            <w:tcBorders>
              <w:top w:val="nil"/>
              <w:left w:val="nil"/>
              <w:bottom w:val="nil"/>
              <w:right w:val="nil"/>
            </w:tcBorders>
            <w:shd w:val="clear" w:color="auto" w:fill="auto"/>
            <w:hideMark/>
          </w:tcPr>
          <w:p w14:paraId="70EE4915" w14:textId="77777777" w:rsidR="00487B42" w:rsidRPr="0093387A" w:rsidRDefault="00487B42" w:rsidP="00E870E3">
            <w:pPr>
              <w:rPr>
                <w:rFonts w:ascii="Times New Roman" w:eastAsia="Times New Roman" w:hAnsi="Times New Roman" w:cs="Times New Roman"/>
                <w:kern w:val="0"/>
                <w:sz w:val="20"/>
                <w:szCs w:val="20"/>
                <w:lang w:eastAsia="it-IT"/>
                <w14:ligatures w14:val="none"/>
              </w:rPr>
            </w:pPr>
          </w:p>
        </w:tc>
      </w:tr>
      <w:tr w:rsidR="00487B42" w:rsidRPr="0093387A" w14:paraId="0D441C6D" w14:textId="77777777" w:rsidTr="00E870E3">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00"/>
            <w:hideMark/>
          </w:tcPr>
          <w:p w14:paraId="60B5DF75"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TOTALE RISORSE EFFETTIVAMENTE DISPONIBILI</w:t>
            </w:r>
          </w:p>
        </w:tc>
        <w:tc>
          <w:tcPr>
            <w:tcW w:w="0" w:type="auto"/>
            <w:tcBorders>
              <w:top w:val="single" w:sz="4" w:space="0" w:color="auto"/>
              <w:left w:val="nil"/>
              <w:bottom w:val="single" w:sz="4" w:space="0" w:color="auto"/>
              <w:right w:val="single" w:sz="4" w:space="0" w:color="auto"/>
            </w:tcBorders>
            <w:shd w:val="clear" w:color="000000" w:fill="FFFF00"/>
            <w:hideMark/>
          </w:tcPr>
          <w:p w14:paraId="3C4A6652" w14:textId="77777777" w:rsidR="00487B42" w:rsidRPr="0093387A" w:rsidRDefault="00487B42" w:rsidP="00E870E3">
            <w:pPr>
              <w:rPr>
                <w:rFonts w:ascii="Calibri" w:eastAsia="Times New Roman" w:hAnsi="Calibri" w:cs="Calibri"/>
                <w:b/>
                <w:bCs/>
                <w:color w:val="000000"/>
                <w:kern w:val="0"/>
                <w:sz w:val="20"/>
                <w:szCs w:val="20"/>
                <w:lang w:eastAsia="it-IT"/>
                <w14:ligatures w14:val="none"/>
              </w:rPr>
            </w:pPr>
            <w:r w:rsidRPr="0093387A">
              <w:rPr>
                <w:rFonts w:ascii="Calibri" w:eastAsia="Times New Roman" w:hAnsi="Calibri" w:cs="Calibri"/>
                <w:b/>
                <w:bCs/>
                <w:color w:val="000000"/>
                <w:kern w:val="0"/>
                <w:sz w:val="20"/>
                <w:szCs w:val="20"/>
                <w:lang w:eastAsia="it-IT"/>
                <w14:ligatures w14:val="none"/>
              </w:rPr>
              <w:t xml:space="preserve"> €                               -   </w:t>
            </w:r>
          </w:p>
        </w:tc>
      </w:tr>
    </w:tbl>
    <w:p w14:paraId="7B0BB338" w14:textId="77777777" w:rsidR="00861181" w:rsidRDefault="00861181"/>
    <w:sectPr w:rsidR="0086118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B42"/>
    <w:rsid w:val="00186F63"/>
    <w:rsid w:val="00487B42"/>
    <w:rsid w:val="0050044C"/>
    <w:rsid w:val="00676B94"/>
    <w:rsid w:val="008611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8B511"/>
  <w15:chartTrackingRefBased/>
  <w15:docId w15:val="{44A8DC96-E4CD-E648-80A3-F5CD94F81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7B42"/>
  </w:style>
  <w:style w:type="paragraph" w:styleId="Titolo1">
    <w:name w:val="heading 1"/>
    <w:basedOn w:val="Normale"/>
    <w:next w:val="Normale"/>
    <w:link w:val="Titolo1Carattere"/>
    <w:uiPriority w:val="9"/>
    <w:qFormat/>
    <w:rsid w:val="00487B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87B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87B4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87B4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87B4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87B42"/>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87B42"/>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87B42"/>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87B42"/>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7B4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87B4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87B4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87B4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87B4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87B4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87B4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87B4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87B42"/>
    <w:rPr>
      <w:rFonts w:eastAsiaTheme="majorEastAsia" w:cstheme="majorBidi"/>
      <w:color w:val="272727" w:themeColor="text1" w:themeTint="D8"/>
    </w:rPr>
  </w:style>
  <w:style w:type="paragraph" w:styleId="Titolo">
    <w:name w:val="Title"/>
    <w:basedOn w:val="Normale"/>
    <w:next w:val="Normale"/>
    <w:link w:val="TitoloCarattere"/>
    <w:uiPriority w:val="10"/>
    <w:qFormat/>
    <w:rsid w:val="00487B42"/>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87B4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87B42"/>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87B4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87B42"/>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487B42"/>
    <w:rPr>
      <w:i/>
      <w:iCs/>
      <w:color w:val="404040" w:themeColor="text1" w:themeTint="BF"/>
    </w:rPr>
  </w:style>
  <w:style w:type="paragraph" w:styleId="Paragrafoelenco">
    <w:name w:val="List Paragraph"/>
    <w:basedOn w:val="Normale"/>
    <w:uiPriority w:val="34"/>
    <w:qFormat/>
    <w:rsid w:val="00487B42"/>
    <w:pPr>
      <w:ind w:left="720"/>
      <w:contextualSpacing/>
    </w:pPr>
  </w:style>
  <w:style w:type="character" w:styleId="Enfasiintensa">
    <w:name w:val="Intense Emphasis"/>
    <w:basedOn w:val="Carpredefinitoparagrafo"/>
    <w:uiPriority w:val="21"/>
    <w:qFormat/>
    <w:rsid w:val="00487B42"/>
    <w:rPr>
      <w:i/>
      <w:iCs/>
      <w:color w:val="0F4761" w:themeColor="accent1" w:themeShade="BF"/>
    </w:rPr>
  </w:style>
  <w:style w:type="paragraph" w:styleId="Citazioneintensa">
    <w:name w:val="Intense Quote"/>
    <w:basedOn w:val="Normale"/>
    <w:next w:val="Normale"/>
    <w:link w:val="CitazioneintensaCarattere"/>
    <w:uiPriority w:val="30"/>
    <w:qFormat/>
    <w:rsid w:val="00487B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87B42"/>
    <w:rPr>
      <w:i/>
      <w:iCs/>
      <w:color w:val="0F4761" w:themeColor="accent1" w:themeShade="BF"/>
    </w:rPr>
  </w:style>
  <w:style w:type="character" w:styleId="Riferimentointenso">
    <w:name w:val="Intense Reference"/>
    <w:basedOn w:val="Carpredefinitoparagrafo"/>
    <w:uiPriority w:val="32"/>
    <w:qFormat/>
    <w:rsid w:val="00487B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1507</Words>
  <Characters>8593</Characters>
  <Application>Microsoft Office Word</Application>
  <DocSecurity>0</DocSecurity>
  <Lines>71</Lines>
  <Paragraphs>20</Paragraphs>
  <ScaleCrop>false</ScaleCrop>
  <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Immacolata Petricciuolo</dc:creator>
  <cp:keywords/>
  <dc:description/>
  <cp:lastModifiedBy>Maria Immacolata Petricciuolo</cp:lastModifiedBy>
  <cp:revision>1</cp:revision>
  <dcterms:created xsi:type="dcterms:W3CDTF">2024-04-14T12:03:00Z</dcterms:created>
  <dcterms:modified xsi:type="dcterms:W3CDTF">2024-04-14T12:03:00Z</dcterms:modified>
</cp:coreProperties>
</file>